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4F8" w:rsidRPr="00EA4E8B" w:rsidRDefault="00D604F8" w:rsidP="00C737E5">
      <w:pPr>
        <w:tabs>
          <w:tab w:val="left" w:pos="0"/>
        </w:tabs>
        <w:autoSpaceDE w:val="0"/>
        <w:autoSpaceDN w:val="0"/>
        <w:adjustRightInd w:val="0"/>
        <w:jc w:val="right"/>
        <w:rPr>
          <w:b/>
          <w:i/>
          <w:snapToGrid w:val="0"/>
        </w:rPr>
      </w:pPr>
      <w:r w:rsidRPr="00EA4E8B">
        <w:rPr>
          <w:b/>
          <w:bCs/>
        </w:rPr>
        <w:t xml:space="preserve">Załącznik </w:t>
      </w:r>
      <w:r>
        <w:rPr>
          <w:b/>
          <w:bCs/>
        </w:rPr>
        <w:t>N</w:t>
      </w:r>
      <w:r w:rsidRPr="00EA4E8B">
        <w:rPr>
          <w:b/>
          <w:bCs/>
        </w:rPr>
        <w:t xml:space="preserve">r </w:t>
      </w:r>
      <w:r>
        <w:rPr>
          <w:b/>
          <w:bCs/>
        </w:rPr>
        <w:t>4 do oferty</w:t>
      </w:r>
    </w:p>
    <w:p w:rsidR="00D604F8" w:rsidRPr="00EA4E8B" w:rsidRDefault="00D604F8" w:rsidP="00C737E5">
      <w:pPr>
        <w:autoSpaceDE w:val="0"/>
        <w:autoSpaceDN w:val="0"/>
        <w:adjustRightInd w:val="0"/>
        <w:jc w:val="center"/>
        <w:rPr>
          <w:i/>
          <w:snapToGrid w:val="0"/>
        </w:rPr>
      </w:pPr>
      <w:r w:rsidRPr="00EA4E8B">
        <w:rPr>
          <w:i/>
          <w:snapToGrid w:val="0"/>
        </w:rPr>
        <w:t>WZÓR</w:t>
      </w:r>
    </w:p>
    <w:p w:rsidR="00D604F8" w:rsidRPr="00EA4E8B" w:rsidRDefault="00D604F8" w:rsidP="00C737E5">
      <w:pPr>
        <w:autoSpaceDE w:val="0"/>
        <w:autoSpaceDN w:val="0"/>
        <w:adjustRightInd w:val="0"/>
        <w:rPr>
          <w:snapToGrid w:val="0"/>
        </w:rPr>
      </w:pPr>
    </w:p>
    <w:p w:rsidR="00D604F8" w:rsidRPr="00EA4E8B" w:rsidRDefault="00D604F8" w:rsidP="00C737E5">
      <w:pPr>
        <w:autoSpaceDE w:val="0"/>
        <w:autoSpaceDN w:val="0"/>
        <w:adjustRightInd w:val="0"/>
        <w:jc w:val="center"/>
      </w:pPr>
      <w:r w:rsidRPr="00EA4E8B">
        <w:rPr>
          <w:snapToGrid w:val="0"/>
        </w:rPr>
        <w:t xml:space="preserve">UMOWA </w:t>
      </w:r>
      <w:r w:rsidRPr="00EA4E8B">
        <w:t xml:space="preserve">O REALIZACJĘ ZADANIA PUBLICZNEGO* / </w:t>
      </w:r>
    </w:p>
    <w:p w:rsidR="00D604F8" w:rsidRPr="00EA4E8B" w:rsidRDefault="00D604F8" w:rsidP="00C737E5">
      <w:pPr>
        <w:autoSpaceDE w:val="0"/>
        <w:autoSpaceDN w:val="0"/>
        <w:adjustRightInd w:val="0"/>
        <w:jc w:val="center"/>
      </w:pPr>
      <w:r w:rsidRPr="00EA4E8B">
        <w:rPr>
          <w:snapToGrid w:val="0"/>
        </w:rPr>
        <w:t xml:space="preserve">UMOWA </w:t>
      </w:r>
      <w:r w:rsidRPr="00EA4E8B">
        <w:t>O REALIZACJĘ ZADANIA PUBLICZNEGO NA PODSTAWIE OFERTY WSPÓLNEJ*,</w:t>
      </w:r>
    </w:p>
    <w:p w:rsidR="00D604F8" w:rsidRDefault="00D604F8" w:rsidP="00C737E5">
      <w:pPr>
        <w:autoSpaceDE w:val="0"/>
        <w:autoSpaceDN w:val="0"/>
        <w:adjustRightInd w:val="0"/>
        <w:jc w:val="center"/>
        <w:rPr>
          <w:bCs/>
        </w:rPr>
      </w:pPr>
      <w:r w:rsidRPr="00EA4E8B">
        <w:t xml:space="preserve"> O</w:t>
      </w:r>
      <w:r w:rsidRPr="00EA4E8B">
        <w:rPr>
          <w:snapToGrid w:val="0"/>
        </w:rPr>
        <w:t xml:space="preserve"> KTÓRYCH MOWA W ART. 16 UST. 1 I 6 </w:t>
      </w:r>
      <w:r w:rsidRPr="00EA4E8B">
        <w:rPr>
          <w:bCs/>
        </w:rPr>
        <w:t>USTAWY</w:t>
      </w:r>
      <w:r w:rsidRPr="00EA4E8B">
        <w:t xml:space="preserve"> </w:t>
      </w:r>
      <w:r w:rsidRPr="00EA4E8B">
        <w:rPr>
          <w:bCs/>
        </w:rPr>
        <w:t xml:space="preserve">Z DNIA 24 KWIETNIA </w:t>
      </w:r>
      <w:r w:rsidRPr="00EA4E8B">
        <w:rPr>
          <w:bCs/>
        </w:rPr>
        <w:br/>
        <w:t xml:space="preserve">2003 R. O DZIAŁALNOŚCI POŻYTKU PUBLICZNEGO I O WOLONTARIACIE </w:t>
      </w:r>
    </w:p>
    <w:p w:rsidR="00D604F8" w:rsidRPr="00EA4E8B" w:rsidRDefault="00D604F8" w:rsidP="00C737E5">
      <w:pPr>
        <w:autoSpaceDE w:val="0"/>
        <w:autoSpaceDN w:val="0"/>
        <w:adjustRightInd w:val="0"/>
        <w:jc w:val="center"/>
        <w:rPr>
          <w:snapToGrid w:val="0"/>
        </w:rPr>
      </w:pPr>
      <w:r w:rsidRPr="00EA4E8B">
        <w:rPr>
          <w:bCs/>
        </w:rPr>
        <w:t>(DZ. U. Z 2016 R. POZ. 239 I 395)</w:t>
      </w:r>
    </w:p>
    <w:p w:rsidR="00D604F8" w:rsidRPr="00EA4E8B" w:rsidRDefault="00D604F8" w:rsidP="00C737E5">
      <w:pPr>
        <w:autoSpaceDE w:val="0"/>
        <w:autoSpaceDN w:val="0"/>
        <w:adjustRightInd w:val="0"/>
        <w:jc w:val="center"/>
        <w:rPr>
          <w:snapToGrid w:val="0"/>
        </w:rPr>
      </w:pPr>
      <w:r w:rsidRPr="00EA4E8B">
        <w:rPr>
          <w:snapToGrid w:val="0"/>
        </w:rPr>
        <w:t>nr ……………</w:t>
      </w:r>
    </w:p>
    <w:p w:rsidR="00D604F8" w:rsidRPr="00EA4E8B" w:rsidRDefault="00D604F8" w:rsidP="00C737E5">
      <w:pPr>
        <w:autoSpaceDE w:val="0"/>
        <w:autoSpaceDN w:val="0"/>
        <w:adjustRightInd w:val="0"/>
        <w:jc w:val="center"/>
      </w:pPr>
    </w:p>
    <w:p w:rsidR="00D604F8" w:rsidRDefault="00D604F8" w:rsidP="00C737E5">
      <w:pPr>
        <w:autoSpaceDE w:val="0"/>
        <w:autoSpaceDN w:val="0"/>
        <w:adjustRightInd w:val="0"/>
      </w:pPr>
      <w:r w:rsidRPr="00EA4E8B">
        <w:t xml:space="preserve">pod tytułem: </w:t>
      </w:r>
    </w:p>
    <w:p w:rsidR="00D604F8" w:rsidRPr="00EA4E8B" w:rsidRDefault="00D604F8" w:rsidP="00C737E5">
      <w:pPr>
        <w:autoSpaceDE w:val="0"/>
        <w:autoSpaceDN w:val="0"/>
        <w:adjustRightInd w:val="0"/>
        <w:jc w:val="both"/>
      </w:pPr>
      <w:r>
        <w:t xml:space="preserve">„Świadczenie w okresie od 1 stycznia do 31 grudnia 2018 roku specjalistycznych usług opiekuńczych dla osób z zaburzeniami psychicznymi dla mieszkańców gminy Śrem”  </w:t>
      </w:r>
    </w:p>
    <w:p w:rsidR="00D604F8" w:rsidRPr="00EA4E8B" w:rsidRDefault="00D604F8" w:rsidP="00C737E5">
      <w:pPr>
        <w:jc w:val="both"/>
        <w:rPr>
          <w:snapToGrid w:val="0"/>
        </w:rPr>
      </w:pPr>
      <w:r w:rsidRPr="00EA4E8B">
        <w:rPr>
          <w:snapToGrid w:val="0"/>
        </w:rPr>
        <w:t>zawarta w dniu …………………………………………... w ………………............................,</w:t>
      </w:r>
    </w:p>
    <w:p w:rsidR="00D604F8" w:rsidRPr="00EA4E8B" w:rsidRDefault="00D604F8" w:rsidP="00C737E5">
      <w:pPr>
        <w:rPr>
          <w:snapToGrid w:val="0"/>
        </w:rPr>
      </w:pPr>
    </w:p>
    <w:p w:rsidR="00D604F8" w:rsidRPr="00EA4E8B" w:rsidRDefault="00D604F8" w:rsidP="00C737E5">
      <w:pPr>
        <w:rPr>
          <w:snapToGrid w:val="0"/>
        </w:rPr>
      </w:pPr>
      <w:r w:rsidRPr="00EA4E8B">
        <w:rPr>
          <w:snapToGrid w:val="0"/>
        </w:rPr>
        <w:t>między:</w:t>
      </w:r>
    </w:p>
    <w:p w:rsidR="00D604F8" w:rsidRPr="00EA4E8B" w:rsidRDefault="00D604F8" w:rsidP="00C737E5">
      <w:pPr>
        <w:autoSpaceDE w:val="0"/>
        <w:autoSpaceDN w:val="0"/>
        <w:adjustRightInd w:val="0"/>
        <w:jc w:val="both"/>
      </w:pPr>
      <w:r w:rsidRPr="00EA4E8B">
        <w:t xml:space="preserve">…………………………………………………………………………………………….........., z siedzibą w ……………………………………………….., zwanym dalej „Zleceniodawcą”, reprezentowanym przez: ………………………………………………………………………., </w:t>
      </w:r>
    </w:p>
    <w:p w:rsidR="00D604F8" w:rsidRPr="00EA4E8B" w:rsidRDefault="00D604F8" w:rsidP="00C737E5">
      <w:pPr>
        <w:autoSpaceDE w:val="0"/>
        <w:autoSpaceDN w:val="0"/>
        <w:adjustRightInd w:val="0"/>
        <w:jc w:val="both"/>
      </w:pPr>
      <w:r w:rsidRPr="00EA4E8B">
        <w:t>a</w:t>
      </w:r>
    </w:p>
    <w:p w:rsidR="00D604F8" w:rsidRPr="00EA4E8B" w:rsidRDefault="00D604F8" w:rsidP="00C737E5">
      <w:pPr>
        <w:autoSpaceDE w:val="0"/>
        <w:autoSpaceDN w:val="0"/>
        <w:adjustRightInd w:val="0"/>
        <w:jc w:val="both"/>
      </w:pPr>
      <w:r w:rsidRPr="00EA4E8B">
        <w:t xml:space="preserve">………………………………………………………………………………………………….., z siedzibą w ……..........……………...................................................... wpisaną(-nym) do </w:t>
      </w:r>
    </w:p>
    <w:p w:rsidR="00D604F8" w:rsidRPr="00EA4E8B" w:rsidRDefault="00D604F8" w:rsidP="00C737E5">
      <w:pPr>
        <w:autoSpaceDE w:val="0"/>
        <w:autoSpaceDN w:val="0"/>
        <w:adjustRightInd w:val="0"/>
        <w:jc w:val="both"/>
      </w:pPr>
      <w:r w:rsidRPr="00EA4E8B">
        <w:t>Krajowego Rejestru Sądowego</w:t>
      </w:r>
      <w:r w:rsidRPr="00EA4E8B">
        <w:rPr>
          <w:vertAlign w:val="superscript"/>
        </w:rPr>
        <w:t xml:space="preserve">* </w:t>
      </w:r>
      <w:r w:rsidRPr="00EA4E8B">
        <w:t>/ innego rejestru* / ewidencji* pod numerem …………………, zwaną(-nym) dalej „Zleceniobiorcą”, reprezentowaną(-nym) przez:</w:t>
      </w:r>
    </w:p>
    <w:p w:rsidR="00D604F8" w:rsidRPr="00EA4E8B" w:rsidRDefault="00D604F8" w:rsidP="00C737E5">
      <w:pPr>
        <w:autoSpaceDE w:val="0"/>
        <w:autoSpaceDN w:val="0"/>
        <w:adjustRightInd w:val="0"/>
        <w:jc w:val="both"/>
      </w:pPr>
    </w:p>
    <w:p w:rsidR="00D604F8" w:rsidRPr="00EA4E8B" w:rsidRDefault="00D604F8" w:rsidP="00C737E5">
      <w:pPr>
        <w:autoSpaceDE w:val="0"/>
        <w:autoSpaceDN w:val="0"/>
        <w:adjustRightInd w:val="0"/>
        <w:jc w:val="both"/>
      </w:pPr>
      <w:r w:rsidRPr="00EA4E8B">
        <w:t>1. ………………………………………………………………………………………………..</w:t>
      </w:r>
    </w:p>
    <w:p w:rsidR="00D604F8" w:rsidRPr="00EA4E8B" w:rsidRDefault="00D604F8" w:rsidP="00C737E5">
      <w:pPr>
        <w:autoSpaceDE w:val="0"/>
        <w:autoSpaceDN w:val="0"/>
        <w:adjustRightInd w:val="0"/>
        <w:jc w:val="center"/>
        <w:rPr>
          <w:vertAlign w:val="superscript"/>
        </w:rPr>
      </w:pPr>
      <w:r w:rsidRPr="00EA4E8B">
        <w:rPr>
          <w:vertAlign w:val="superscript"/>
        </w:rPr>
        <w:t>(imię i nazwisko oraz numer PESEL)</w:t>
      </w:r>
    </w:p>
    <w:p w:rsidR="00D604F8" w:rsidRPr="00EA4E8B" w:rsidRDefault="00D604F8" w:rsidP="00C737E5">
      <w:pPr>
        <w:autoSpaceDE w:val="0"/>
        <w:autoSpaceDN w:val="0"/>
        <w:adjustRightInd w:val="0"/>
        <w:jc w:val="both"/>
      </w:pPr>
      <w:r w:rsidRPr="00EA4E8B">
        <w:t>2. ………………………………………………………………………………………………...</w:t>
      </w:r>
    </w:p>
    <w:p w:rsidR="00D604F8" w:rsidRPr="00EA4E8B" w:rsidRDefault="00D604F8" w:rsidP="00C737E5">
      <w:pPr>
        <w:autoSpaceDE w:val="0"/>
        <w:autoSpaceDN w:val="0"/>
        <w:adjustRightInd w:val="0"/>
        <w:jc w:val="center"/>
        <w:rPr>
          <w:vertAlign w:val="superscript"/>
        </w:rPr>
      </w:pPr>
      <w:r w:rsidRPr="00EA4E8B">
        <w:rPr>
          <w:vertAlign w:val="superscript"/>
        </w:rPr>
        <w:t>(imię i nazwisko oraz numer PESEL)</w:t>
      </w:r>
    </w:p>
    <w:p w:rsidR="00D604F8" w:rsidRPr="00EA4E8B" w:rsidRDefault="00D604F8" w:rsidP="00C737E5">
      <w:pPr>
        <w:autoSpaceDE w:val="0"/>
        <w:autoSpaceDN w:val="0"/>
        <w:adjustRightInd w:val="0"/>
        <w:jc w:val="both"/>
      </w:pPr>
      <w:r w:rsidRPr="00EA4E8B">
        <w:t>3. ………………………………………………………………………………………………...</w:t>
      </w:r>
    </w:p>
    <w:p w:rsidR="00D604F8" w:rsidRPr="00EA4E8B" w:rsidRDefault="00D604F8" w:rsidP="00C737E5">
      <w:pPr>
        <w:autoSpaceDE w:val="0"/>
        <w:autoSpaceDN w:val="0"/>
        <w:adjustRightInd w:val="0"/>
        <w:jc w:val="center"/>
        <w:rPr>
          <w:vertAlign w:val="superscript"/>
        </w:rPr>
      </w:pPr>
      <w:r w:rsidRPr="00EA4E8B">
        <w:rPr>
          <w:vertAlign w:val="superscript"/>
        </w:rPr>
        <w:t>(imię i nazwisko oraz numer PESEL)</w:t>
      </w:r>
    </w:p>
    <w:p w:rsidR="00D604F8" w:rsidRPr="00EA4E8B" w:rsidRDefault="00D604F8" w:rsidP="00C737E5">
      <w:pPr>
        <w:autoSpaceDE w:val="0"/>
        <w:autoSpaceDN w:val="0"/>
        <w:adjustRightInd w:val="0"/>
        <w:jc w:val="both"/>
      </w:pPr>
      <w:r w:rsidRPr="00EA4E8B">
        <w:t>zgodnie z wyciągiem z właściwego rejestru* / ewidencji* / pełnomocnictwem*, załączonym(i) do niniejszej umowy, zwanym(i) dalej „Zleceniobiorcą(-cami)”.</w:t>
      </w:r>
    </w:p>
    <w:p w:rsidR="00D604F8" w:rsidRPr="00EA4E8B" w:rsidRDefault="00D604F8" w:rsidP="00C737E5">
      <w:pPr>
        <w:autoSpaceDE w:val="0"/>
        <w:autoSpaceDN w:val="0"/>
        <w:adjustRightInd w:val="0"/>
        <w:spacing w:before="240"/>
        <w:jc w:val="center"/>
        <w:rPr>
          <w:b/>
        </w:rPr>
      </w:pPr>
      <w:r w:rsidRPr="00EA4E8B">
        <w:rPr>
          <w:b/>
        </w:rPr>
        <w:t>§ 1</w:t>
      </w:r>
    </w:p>
    <w:p w:rsidR="00D604F8" w:rsidRPr="00EA4E8B" w:rsidRDefault="00D604F8" w:rsidP="00C737E5">
      <w:pPr>
        <w:autoSpaceDE w:val="0"/>
        <w:autoSpaceDN w:val="0"/>
        <w:adjustRightInd w:val="0"/>
        <w:jc w:val="center"/>
        <w:rPr>
          <w:b/>
        </w:rPr>
      </w:pPr>
      <w:r w:rsidRPr="00EA4E8B">
        <w:rPr>
          <w:b/>
        </w:rPr>
        <w:t>Przedmiot umowy</w:t>
      </w:r>
    </w:p>
    <w:p w:rsidR="00D604F8" w:rsidRPr="00EA4E8B" w:rsidRDefault="00D604F8" w:rsidP="00C737E5">
      <w:pPr>
        <w:autoSpaceDE w:val="0"/>
        <w:autoSpaceDN w:val="0"/>
        <w:adjustRightInd w:val="0"/>
        <w:ind w:left="284" w:hanging="284"/>
        <w:jc w:val="both"/>
      </w:pPr>
      <w:r w:rsidRPr="00EA4E8B">
        <w:t>1. Zleceniodawca zleca Zleceniobiorcy(-com), zgodnie z przepisami ustawy z dnia 24 kwietnia 2003 r. o działalności pożytku publicznego i o wolontariacie, zwanej dalej „ustawą”, realizację zadania publicznego pod tytułem:</w:t>
      </w:r>
    </w:p>
    <w:p w:rsidR="00D604F8" w:rsidRPr="00EA4E8B" w:rsidRDefault="00D604F8" w:rsidP="00C737E5">
      <w:pPr>
        <w:autoSpaceDE w:val="0"/>
        <w:autoSpaceDN w:val="0"/>
        <w:adjustRightInd w:val="0"/>
        <w:ind w:left="284"/>
        <w:jc w:val="both"/>
      </w:pPr>
      <w:r>
        <w:t xml:space="preserve">„Świadczenie w okresie od 1 stycznia do 31 grudnia 2017 roku specjalistycznych usług opiekuńczych dla osób z zaburzeniami psychicznymi dla mieszkańców gminy Śrem”  </w:t>
      </w:r>
    </w:p>
    <w:p w:rsidR="00D604F8" w:rsidRDefault="00D604F8" w:rsidP="00C737E5">
      <w:pPr>
        <w:autoSpaceDE w:val="0"/>
        <w:autoSpaceDN w:val="0"/>
        <w:adjustRightInd w:val="0"/>
        <w:ind w:left="284"/>
        <w:jc w:val="both"/>
      </w:pPr>
    </w:p>
    <w:p w:rsidR="00D604F8" w:rsidRPr="00EA4E8B" w:rsidRDefault="00D604F8" w:rsidP="00C737E5">
      <w:pPr>
        <w:autoSpaceDE w:val="0"/>
        <w:autoSpaceDN w:val="0"/>
        <w:adjustRightInd w:val="0"/>
        <w:ind w:left="284"/>
        <w:jc w:val="both"/>
      </w:pPr>
      <w:r w:rsidRPr="00EA4E8B">
        <w:t>określonego szczegółowo w ofercie złożonej przez Zleceniobiorcę(-ców) w dniu .........................................,</w:t>
      </w:r>
      <w:r w:rsidRPr="00EA4E8B">
        <w:rPr>
          <w:vertAlign w:val="superscript"/>
        </w:rPr>
        <w:t xml:space="preserve"> </w:t>
      </w:r>
      <w:r w:rsidRPr="00EA4E8B">
        <w:t>zwanego dalej „zadaniem publicznym”, a Zleceniobiorca(-cy) zobowiązuje(-ją) się wykonać zadanie publiczne w zakresie określonym i na warunkach określonych w niniejszej umowie.</w:t>
      </w:r>
    </w:p>
    <w:p w:rsidR="00D604F8" w:rsidRPr="00EA4E8B" w:rsidRDefault="00D604F8" w:rsidP="00C737E5">
      <w:pPr>
        <w:autoSpaceDE w:val="0"/>
        <w:autoSpaceDN w:val="0"/>
        <w:adjustRightInd w:val="0"/>
        <w:ind w:left="284" w:hanging="284"/>
        <w:jc w:val="both"/>
      </w:pPr>
      <w:r w:rsidRPr="00EA4E8B">
        <w:t>2. Zleceniodawca przyznaje Zleceniobiorcy(-com) środki finansowe, o których mowa w § 3, w</w:t>
      </w:r>
      <w:r>
        <w:t> </w:t>
      </w:r>
      <w:r w:rsidRPr="00EA4E8B">
        <w:t>formie dotacji, której celem jest realizacja zadania publicznego w sposób zgodny z postanowieniami tej umowy.</w:t>
      </w:r>
    </w:p>
    <w:p w:rsidR="00D604F8" w:rsidRPr="00EA4E8B" w:rsidRDefault="00D604F8" w:rsidP="00C737E5">
      <w:pPr>
        <w:autoSpaceDE w:val="0"/>
        <w:autoSpaceDN w:val="0"/>
        <w:adjustRightInd w:val="0"/>
        <w:ind w:left="284" w:hanging="284"/>
        <w:jc w:val="both"/>
      </w:pPr>
      <w:r w:rsidRPr="00EA4E8B">
        <w:t>3. Niniejsza umowa jest umową o powierzenie realizacji zadania publicznego</w:t>
      </w:r>
      <w:r>
        <w:t xml:space="preserve"> </w:t>
      </w:r>
      <w:r w:rsidRPr="00EA4E8B">
        <w:t>w rozumieniu art. 16 ust. 1 ustawy.</w:t>
      </w:r>
    </w:p>
    <w:p w:rsidR="00D604F8" w:rsidRPr="00EA4E8B" w:rsidRDefault="00D604F8" w:rsidP="00C737E5">
      <w:pPr>
        <w:autoSpaceDE w:val="0"/>
        <w:autoSpaceDN w:val="0"/>
        <w:adjustRightInd w:val="0"/>
        <w:ind w:left="284" w:hanging="284"/>
        <w:jc w:val="both"/>
      </w:pPr>
      <w:r w:rsidRPr="00EA4E8B">
        <w:t xml:space="preserve">4. Wykonanie umowy nastąpi z dniem zaakceptowania przez Zleceniodawcę sprawozdania końcowego, o którym mowa w § 10 ust. </w:t>
      </w:r>
      <w:r>
        <w:t>1</w:t>
      </w:r>
      <w:r w:rsidRPr="00EA4E8B">
        <w:t>.</w:t>
      </w:r>
    </w:p>
    <w:p w:rsidR="00D604F8" w:rsidRPr="00EA4E8B" w:rsidRDefault="00D604F8" w:rsidP="00C737E5">
      <w:pPr>
        <w:autoSpaceDE w:val="0"/>
        <w:autoSpaceDN w:val="0"/>
        <w:adjustRightInd w:val="0"/>
        <w:ind w:left="284" w:hanging="284"/>
        <w:jc w:val="both"/>
      </w:pPr>
      <w:r w:rsidRPr="00EA4E8B">
        <w:t>5. Oferta oraz aktualizacje opisu poszczególnych działań* / harmonogramu* / kalk</w:t>
      </w:r>
      <w:r>
        <w:t>ulacji przewidywanych kosztów*</w:t>
      </w:r>
      <w:r w:rsidRPr="00EA4E8B">
        <w:t xml:space="preserve">, stanowiące załączniki do niniejszej umowy, są integralną częścią umowy w ustalonym końcowym brzmieniu.          </w:t>
      </w:r>
    </w:p>
    <w:p w:rsidR="00D604F8" w:rsidRPr="00EA4E8B" w:rsidRDefault="00D604F8" w:rsidP="00C737E5">
      <w:pPr>
        <w:autoSpaceDE w:val="0"/>
        <w:autoSpaceDN w:val="0"/>
        <w:adjustRightInd w:val="0"/>
      </w:pPr>
      <w:r w:rsidRPr="00EA4E8B">
        <w:t>6. Osobą do kontaktów roboczych jest:</w:t>
      </w:r>
    </w:p>
    <w:p w:rsidR="00D604F8" w:rsidRDefault="00D604F8" w:rsidP="00C737E5">
      <w:pPr>
        <w:autoSpaceDE w:val="0"/>
        <w:autoSpaceDN w:val="0"/>
        <w:adjustRightInd w:val="0"/>
        <w:ind w:left="567" w:hanging="283"/>
      </w:pPr>
      <w:r w:rsidRPr="00EA4E8B">
        <w:t xml:space="preserve">1) ze strony Zleceniodawcy: </w:t>
      </w:r>
      <w:r>
        <w:t>Alicja Jankowiak</w:t>
      </w:r>
      <w:r w:rsidRPr="00EA4E8B">
        <w:t xml:space="preserve">, tel. </w:t>
      </w:r>
      <w:r>
        <w:t>61 283 61 07</w:t>
      </w:r>
      <w:r w:rsidRPr="00EA4E8B">
        <w:t>, adres poczty</w:t>
      </w:r>
      <w:r>
        <w:t xml:space="preserve"> </w:t>
      </w:r>
    </w:p>
    <w:p w:rsidR="00D604F8" w:rsidRPr="00EA4E8B" w:rsidRDefault="00D604F8" w:rsidP="00C737E5">
      <w:pPr>
        <w:autoSpaceDE w:val="0"/>
        <w:autoSpaceDN w:val="0"/>
        <w:adjustRightInd w:val="0"/>
        <w:ind w:left="567" w:hanging="283"/>
      </w:pPr>
      <w:r w:rsidRPr="00EA4E8B">
        <w:t xml:space="preserve"> elektronicznej </w:t>
      </w:r>
      <w:hyperlink r:id="rId7" w:history="1">
        <w:r w:rsidRPr="000F6EDF">
          <w:rPr>
            <w:rStyle w:val="Hyperlink"/>
          </w:rPr>
          <w:t>ops@ops.srem.pl</w:t>
        </w:r>
      </w:hyperlink>
      <w:r w:rsidRPr="00EA4E8B">
        <w:t>;</w:t>
      </w:r>
    </w:p>
    <w:p w:rsidR="00D604F8" w:rsidRPr="00EA4E8B" w:rsidRDefault="00D604F8" w:rsidP="00C737E5">
      <w:pPr>
        <w:autoSpaceDE w:val="0"/>
        <w:autoSpaceDN w:val="0"/>
        <w:adjustRightInd w:val="0"/>
        <w:ind w:left="567" w:hanging="283"/>
      </w:pPr>
      <w:r w:rsidRPr="00EA4E8B">
        <w:t xml:space="preserve">2) ze strony Zleceniobiorcy(-ców): ………...………………...…........................................., </w:t>
      </w:r>
    </w:p>
    <w:p w:rsidR="00D604F8" w:rsidRPr="00EA4E8B" w:rsidRDefault="00D604F8" w:rsidP="00C737E5">
      <w:pPr>
        <w:autoSpaceDE w:val="0"/>
        <w:autoSpaceDN w:val="0"/>
        <w:adjustRightInd w:val="0"/>
        <w:ind w:left="567"/>
      </w:pPr>
      <w:r w:rsidRPr="00EA4E8B">
        <w:t>tel. ……………………..…, adres poczty elektronicznej …………………..………….. .</w:t>
      </w:r>
    </w:p>
    <w:p w:rsidR="00D604F8" w:rsidRPr="00C4681E" w:rsidRDefault="00D604F8" w:rsidP="00C737E5">
      <w:pPr>
        <w:jc w:val="center"/>
        <w:rPr>
          <w:b/>
        </w:rPr>
      </w:pPr>
      <w:r w:rsidRPr="00C4681E">
        <w:rPr>
          <w:b/>
        </w:rPr>
        <w:t>§ 2</w:t>
      </w:r>
    </w:p>
    <w:p w:rsidR="00D604F8" w:rsidRPr="00C4681E" w:rsidRDefault="00D604F8" w:rsidP="00C737E5">
      <w:pPr>
        <w:jc w:val="center"/>
        <w:rPr>
          <w:b/>
        </w:rPr>
      </w:pPr>
      <w:r w:rsidRPr="00C4681E">
        <w:rPr>
          <w:b/>
        </w:rPr>
        <w:t>Sposób wykonania zadania publicznego</w:t>
      </w:r>
    </w:p>
    <w:p w:rsidR="00D604F8" w:rsidRPr="00EA4E8B" w:rsidRDefault="00D604F8" w:rsidP="00C737E5">
      <w:pPr>
        <w:tabs>
          <w:tab w:val="left" w:pos="0"/>
        </w:tabs>
        <w:jc w:val="both"/>
      </w:pPr>
      <w:r w:rsidRPr="00EA4E8B">
        <w:t xml:space="preserve">1. Termin realizacji zadania publicznego ustala się: </w:t>
      </w:r>
    </w:p>
    <w:p w:rsidR="00D604F8" w:rsidRPr="00EA4E8B" w:rsidRDefault="00D604F8" w:rsidP="00C737E5">
      <w:pPr>
        <w:ind w:left="284"/>
        <w:jc w:val="both"/>
      </w:pPr>
      <w:r w:rsidRPr="00EA4E8B">
        <w:t xml:space="preserve">od dnia </w:t>
      </w:r>
      <w:r>
        <w:t>1 stycznia 2018</w:t>
      </w:r>
      <w:r w:rsidRPr="00EA4E8B">
        <w:t xml:space="preserve"> r. </w:t>
      </w:r>
    </w:p>
    <w:p w:rsidR="00D604F8" w:rsidRPr="00EA4E8B" w:rsidRDefault="00D604F8" w:rsidP="00C737E5">
      <w:pPr>
        <w:ind w:left="284" w:hanging="284"/>
        <w:jc w:val="both"/>
      </w:pPr>
      <w:r w:rsidRPr="00EA4E8B">
        <w:tab/>
      </w:r>
      <w:r>
        <w:t>do dnia 31 grudnia 2018</w:t>
      </w:r>
      <w:r w:rsidRPr="00EA4E8B">
        <w:t xml:space="preserve"> r. </w:t>
      </w:r>
    </w:p>
    <w:p w:rsidR="00D604F8" w:rsidRPr="00EA4E8B" w:rsidRDefault="00D604F8" w:rsidP="00C737E5">
      <w:pPr>
        <w:tabs>
          <w:tab w:val="left" w:pos="0"/>
        </w:tabs>
        <w:jc w:val="both"/>
      </w:pPr>
      <w:r w:rsidRPr="00EA4E8B">
        <w:t xml:space="preserve">2. Termin poniesienia wydatków ustala się: </w:t>
      </w:r>
    </w:p>
    <w:p w:rsidR="00D604F8" w:rsidRPr="00EA4E8B" w:rsidRDefault="00D604F8" w:rsidP="00C737E5">
      <w:pPr>
        <w:ind w:firstLine="284"/>
        <w:jc w:val="both"/>
      </w:pPr>
      <w:r w:rsidRPr="00EA4E8B">
        <w:t>1) dla środków pochodzących z dotacji:</w:t>
      </w:r>
    </w:p>
    <w:p w:rsidR="00D604F8" w:rsidRPr="00EA4E8B" w:rsidRDefault="00D604F8" w:rsidP="00C737E5">
      <w:pPr>
        <w:ind w:left="567"/>
        <w:jc w:val="both"/>
      </w:pPr>
      <w:r w:rsidRPr="00EA4E8B">
        <w:t xml:space="preserve">od dnia </w:t>
      </w:r>
      <w:r>
        <w:t>1 stycznia 2018</w:t>
      </w:r>
      <w:r w:rsidRPr="00EA4E8B">
        <w:t xml:space="preserve"> r. </w:t>
      </w:r>
    </w:p>
    <w:p w:rsidR="00D604F8" w:rsidRPr="00EA4E8B" w:rsidRDefault="00D604F8" w:rsidP="00C737E5">
      <w:pPr>
        <w:ind w:left="567"/>
        <w:jc w:val="both"/>
      </w:pPr>
      <w:r>
        <w:t>do dnia 31 grudnia 2018</w:t>
      </w:r>
      <w:r w:rsidRPr="00EA4E8B">
        <w:t xml:space="preserve"> r.</w:t>
      </w:r>
    </w:p>
    <w:p w:rsidR="00D604F8" w:rsidRPr="00C4681E" w:rsidRDefault="00D604F8" w:rsidP="00C737E5">
      <w:pPr>
        <w:ind w:left="284" w:hanging="284"/>
        <w:jc w:val="both"/>
      </w:pPr>
      <w:r w:rsidRPr="00C4681E">
        <w:t>3. Zleceniobiorca(-</w:t>
      </w:r>
      <w:r>
        <w:t>c</w:t>
      </w:r>
      <w:r w:rsidRPr="00C4681E">
        <w:t>y) zobowiązuje(-</w:t>
      </w:r>
      <w:r>
        <w:t>j</w:t>
      </w:r>
      <w:r w:rsidRPr="00C4681E">
        <w:t>ą) się wykonać zadanie</w:t>
      </w:r>
      <w:r w:rsidRPr="00C4681E">
        <w:rPr>
          <w:b/>
        </w:rPr>
        <w:t xml:space="preserve"> </w:t>
      </w:r>
      <w:r w:rsidRPr="00C4681E">
        <w:t>publiczne</w:t>
      </w:r>
      <w:r w:rsidRPr="00C4681E">
        <w:rPr>
          <w:b/>
        </w:rPr>
        <w:t xml:space="preserve"> </w:t>
      </w:r>
      <w:r w:rsidRPr="00C4681E">
        <w:t>zgodnie z ofertą, z uwzględnieniem aktualizacji opisu poszczególnych działań*</w:t>
      </w:r>
      <w:r>
        <w:t xml:space="preserve"> </w:t>
      </w:r>
      <w:r w:rsidRPr="00C4681E">
        <w:t>/</w:t>
      </w:r>
      <w:r>
        <w:t xml:space="preserve"> </w:t>
      </w:r>
      <w:r w:rsidRPr="00C4681E">
        <w:t>harmonogramu*/</w:t>
      </w:r>
      <w:r>
        <w:t xml:space="preserve"> </w:t>
      </w:r>
      <w:r w:rsidRPr="00C4681E">
        <w:t>kalkulacji przewidywanych kosztów*</w:t>
      </w:r>
      <w:r>
        <w:t xml:space="preserve"> </w:t>
      </w:r>
      <w:r w:rsidRPr="00C4681E">
        <w:t xml:space="preserve">, w terminie określonym w ust. 1. </w:t>
      </w:r>
    </w:p>
    <w:p w:rsidR="00D604F8" w:rsidRPr="00C4681E" w:rsidRDefault="00D604F8" w:rsidP="00C737E5">
      <w:pPr>
        <w:ind w:left="284" w:hanging="284"/>
        <w:jc w:val="both"/>
        <w:rPr>
          <w:i/>
        </w:rPr>
      </w:pPr>
      <w:r w:rsidRPr="00C4681E">
        <w:t>4. Zleceniobiorca(-</w:t>
      </w:r>
      <w:r>
        <w:t>c</w:t>
      </w:r>
      <w:r w:rsidRPr="00C4681E">
        <w:t>y) zobowiązuje(-</w:t>
      </w:r>
      <w:r>
        <w:t>j</w:t>
      </w:r>
      <w:r w:rsidRPr="00C4681E">
        <w:t>ą) się do wykorzystania środków, o których mowa w § 3 ust. 1, zgodnie z celem, na jaki je uzyskał(-</w:t>
      </w:r>
      <w:r>
        <w:t>a</w:t>
      </w:r>
      <w:r w:rsidRPr="00C4681E">
        <w:t>li)</w:t>
      </w:r>
      <w:r>
        <w:t>,</w:t>
      </w:r>
      <w:r w:rsidRPr="00C4681E">
        <w:t xml:space="preserve"> i na warunkach określonych </w:t>
      </w:r>
      <w:r>
        <w:t>w </w:t>
      </w:r>
      <w:r w:rsidRPr="00C4681E">
        <w:t>niniejsz</w:t>
      </w:r>
      <w:r>
        <w:t>ej</w:t>
      </w:r>
      <w:r w:rsidRPr="00C4681E">
        <w:t xml:space="preserve"> umow</w:t>
      </w:r>
      <w:r>
        <w:t>ie</w:t>
      </w:r>
      <w:r w:rsidRPr="00C4681E">
        <w:t>. Dopuszcza się wydatkowanie uzyskanych przychodów, w tym także odsetek bankowych od</w:t>
      </w:r>
      <w:r>
        <w:t xml:space="preserve"> środków</w:t>
      </w:r>
      <w:r w:rsidRPr="00C4681E">
        <w:t xml:space="preserve"> przekazanych przez Zleceniodawcę, na realizację zadania publicznego wyłącznie na zasadach określonych w umowie. Niewykorzystane przychody Zleceniobiorca zwraca Zleceniodawcy na zasadach określonych w § 11.</w:t>
      </w:r>
    </w:p>
    <w:p w:rsidR="00D604F8" w:rsidRDefault="00D604F8" w:rsidP="00C737E5">
      <w:pPr>
        <w:ind w:left="284" w:hanging="284"/>
        <w:jc w:val="both"/>
      </w:pPr>
      <w:r w:rsidRPr="00C4681E">
        <w:t>5. Wydatkowanie osiągniętych przychodów, w tym także odsetek bankowych od</w:t>
      </w:r>
      <w:r>
        <w:t xml:space="preserve"> środków</w:t>
      </w:r>
      <w:r w:rsidRPr="00C4681E">
        <w:t xml:space="preserve"> przekazanych przez Zleceniodawcę, z naruszeniem postanowień ust. 4 uznaje się za dotacj</w:t>
      </w:r>
      <w:r>
        <w:t>ę</w:t>
      </w:r>
      <w:r w:rsidRPr="00C4681E">
        <w:t xml:space="preserve"> pobraną w nadmiernej wysokości.</w:t>
      </w:r>
    </w:p>
    <w:p w:rsidR="00D604F8" w:rsidRPr="00C4681E" w:rsidRDefault="00D604F8" w:rsidP="00C737E5">
      <w:pPr>
        <w:ind w:left="284" w:hanging="284"/>
        <w:jc w:val="center"/>
        <w:rPr>
          <w:b/>
        </w:rPr>
      </w:pPr>
      <w:r w:rsidRPr="00C4681E">
        <w:rPr>
          <w:b/>
        </w:rPr>
        <w:t>§ 3</w:t>
      </w:r>
    </w:p>
    <w:p w:rsidR="00D604F8" w:rsidRPr="00C4681E" w:rsidRDefault="00D604F8" w:rsidP="00C737E5">
      <w:pPr>
        <w:autoSpaceDE w:val="0"/>
        <w:autoSpaceDN w:val="0"/>
        <w:adjustRightInd w:val="0"/>
        <w:jc w:val="center"/>
        <w:rPr>
          <w:b/>
        </w:rPr>
      </w:pPr>
      <w:r w:rsidRPr="00C4681E">
        <w:rPr>
          <w:b/>
        </w:rPr>
        <w:t>Finansowanie zadania publicznego</w:t>
      </w:r>
    </w:p>
    <w:p w:rsidR="00D604F8" w:rsidRPr="00EA4E8B" w:rsidRDefault="00D604F8" w:rsidP="00C737E5">
      <w:pPr>
        <w:ind w:left="284" w:hanging="284"/>
        <w:jc w:val="both"/>
      </w:pPr>
      <w:r w:rsidRPr="00EA4E8B">
        <w:t>1. Zleceniodawca zobowiązuje się do przekazania na realizację zadania publicznego środków finansowych w wysokości ............................................. (słownie) ………………………… ……………………………………………………………..…...............................................,</w:t>
      </w:r>
    </w:p>
    <w:p w:rsidR="00D604F8" w:rsidRPr="00EA4E8B" w:rsidRDefault="00D604F8" w:rsidP="00C737E5">
      <w:pPr>
        <w:autoSpaceDE w:val="0"/>
        <w:autoSpaceDN w:val="0"/>
        <w:adjustRightInd w:val="0"/>
        <w:spacing w:before="240"/>
        <w:ind w:left="284"/>
        <w:jc w:val="both"/>
      </w:pPr>
      <w:r w:rsidRPr="00EA4E8B">
        <w:t>na rachunek bankowy Zleceniobiorcy(-ców):</w:t>
      </w:r>
    </w:p>
    <w:p w:rsidR="00D604F8" w:rsidRPr="00EA4E8B" w:rsidRDefault="00D604F8" w:rsidP="00C737E5">
      <w:pPr>
        <w:autoSpaceDE w:val="0"/>
        <w:autoSpaceDN w:val="0"/>
        <w:adjustRightInd w:val="0"/>
        <w:spacing w:before="120"/>
        <w:ind w:left="284"/>
        <w:jc w:val="both"/>
      </w:pPr>
      <w:r w:rsidRPr="00EA4E8B">
        <w:t xml:space="preserve">nr rachunku(-ków): ................................................................................................................,  </w:t>
      </w:r>
    </w:p>
    <w:p w:rsidR="00D604F8" w:rsidRPr="002B242F" w:rsidRDefault="00D604F8" w:rsidP="00C737E5">
      <w:pPr>
        <w:autoSpaceDE w:val="0"/>
        <w:autoSpaceDN w:val="0"/>
        <w:adjustRightInd w:val="0"/>
        <w:ind w:left="284"/>
        <w:jc w:val="both"/>
      </w:pPr>
      <w:r w:rsidRPr="00EA4E8B">
        <w:t>w następujący sposób:</w:t>
      </w:r>
      <w:r>
        <w:t xml:space="preserve"> w 12 transzach przekazywanych w terminie </w:t>
      </w:r>
      <w:r w:rsidRPr="002B242F">
        <w:t>do dnia 16-tego danego miesiąca.</w:t>
      </w:r>
    </w:p>
    <w:p w:rsidR="00D604F8" w:rsidRPr="00EA4E8B" w:rsidRDefault="00D604F8" w:rsidP="00C737E5">
      <w:pPr>
        <w:ind w:left="284" w:hanging="284"/>
        <w:jc w:val="both"/>
      </w:pPr>
      <w:r w:rsidRPr="00EA4E8B">
        <w:t>2. Za dzień przekazania dotacji uznaje się dzień obciążenia rachunku Zleceniodawcy.</w:t>
      </w:r>
    </w:p>
    <w:p w:rsidR="00D604F8" w:rsidRPr="00EA4E8B" w:rsidRDefault="00D604F8" w:rsidP="00C737E5">
      <w:pPr>
        <w:autoSpaceDE w:val="0"/>
        <w:autoSpaceDN w:val="0"/>
        <w:adjustRightInd w:val="0"/>
        <w:ind w:left="284" w:hanging="284"/>
        <w:jc w:val="both"/>
      </w:pPr>
      <w:r>
        <w:t>3</w:t>
      </w:r>
      <w:r w:rsidRPr="00EA4E8B">
        <w:t xml:space="preserve">. Zleceniobiorca(-cy) oświadcza(ją), że jest/są jedynym(i) posiadaczem(-czami) wskazanego (-nych) w ust. 1 rachunku(-ków) bankowego(-wych) i zobowiązuje(-ją) się do utrzymania rachunku wskazanego w ust. 1 nie krócej niż do dnia zaakceptowania przez Zleceniodawcę sprawozdania końcowego, o którym mowa w § 10 ust. </w:t>
      </w:r>
      <w:r>
        <w:t>1</w:t>
      </w:r>
      <w:r w:rsidRPr="00EA4E8B">
        <w:t xml:space="preserve">. W przypadku braku możliwości utrzymania rachunku, o którym mowa w ust. 1, Zleceniobiorca(-cy) zobowiązuje(-ją) się do niezwłocznego poinformowania Zleceniodawcy o nowym(-ych) rachunku(-kach) </w:t>
      </w:r>
      <w:r w:rsidRPr="00EA4E8B">
        <w:br/>
        <w:t>i jego/ich numerze(-rach).</w:t>
      </w:r>
    </w:p>
    <w:p w:rsidR="00D604F8" w:rsidRPr="00C4681E" w:rsidRDefault="00D604F8" w:rsidP="00C737E5">
      <w:pPr>
        <w:jc w:val="center"/>
        <w:rPr>
          <w:b/>
        </w:rPr>
      </w:pPr>
      <w:r>
        <w:rPr>
          <w:b/>
        </w:rPr>
        <w:br w:type="column"/>
      </w:r>
      <w:r w:rsidRPr="00C4681E">
        <w:rPr>
          <w:b/>
        </w:rPr>
        <w:t>§ 4</w:t>
      </w:r>
    </w:p>
    <w:p w:rsidR="00D604F8" w:rsidRPr="00C4681E" w:rsidRDefault="00D604F8" w:rsidP="00C737E5">
      <w:pPr>
        <w:pStyle w:val="Heading1"/>
        <w:spacing w:before="0"/>
        <w:ind w:left="62"/>
        <w:jc w:val="center"/>
      </w:pPr>
      <w:r w:rsidRPr="00C4681E">
        <w:t>Wykonanie części zadania przez podmiot niebędący stroną umowy (zgodnie z art. 16 ust. 4 ustawy)*</w:t>
      </w:r>
    </w:p>
    <w:p w:rsidR="00D604F8" w:rsidRPr="00C4681E" w:rsidRDefault="00D604F8" w:rsidP="00C737E5">
      <w:pPr>
        <w:ind w:left="284" w:hanging="284"/>
        <w:jc w:val="both"/>
      </w:pPr>
      <w:r w:rsidRPr="00C4681E">
        <w:t>1. Zleceniodawca wyraża zgodę na realizację przez Zleceniobiorcę(-</w:t>
      </w:r>
      <w:r>
        <w:t>c</w:t>
      </w:r>
      <w:r w:rsidRPr="00C4681E">
        <w:t>ów)</w:t>
      </w:r>
      <w:r w:rsidRPr="003E0FA8">
        <w:t xml:space="preserve"> </w:t>
      </w:r>
      <w:r w:rsidRPr="00C4681E">
        <w:t xml:space="preserve">następujących działań we współpracy z podmiotem trzecim </w:t>
      </w:r>
      <w:r>
        <w:t>………………</w:t>
      </w:r>
      <w:r w:rsidRPr="00C4681E">
        <w:t>…………………………….… …………....................</w:t>
      </w:r>
      <w:r>
        <w:t>...........................</w:t>
      </w:r>
      <w:r w:rsidRPr="00C4681E">
        <w:t>...................................................................................</w:t>
      </w:r>
      <w:r w:rsidRPr="00C4681E">
        <w:rPr>
          <w:i/>
        </w:rPr>
        <w:t>(określenie części zadania publicznego wraz ze wskazaniem nazwy działania zgodnie z pkt IV.7 oferty lub pozycji kalkulacji przewidywanych kosztów)</w:t>
      </w:r>
      <w:r w:rsidRPr="00C4681E">
        <w:t>.</w:t>
      </w:r>
    </w:p>
    <w:p w:rsidR="00D604F8" w:rsidRPr="00C4681E" w:rsidRDefault="00D604F8" w:rsidP="00C737E5">
      <w:pPr>
        <w:tabs>
          <w:tab w:val="left" w:pos="1276"/>
        </w:tabs>
        <w:ind w:left="284" w:hanging="284"/>
        <w:jc w:val="both"/>
      </w:pPr>
      <w:r w:rsidRPr="00C4681E">
        <w:t>2. Za działania bądź zaniechania podmiotu, o którym mowa w ust. 1, Zleceniobiorca(-</w:t>
      </w:r>
      <w:r>
        <w:t>c</w:t>
      </w:r>
      <w:r w:rsidRPr="00C4681E">
        <w:t>y) odpowiada(-ją) jak za własne.</w:t>
      </w:r>
    </w:p>
    <w:p w:rsidR="00D604F8" w:rsidRPr="00C4681E" w:rsidRDefault="00D604F8" w:rsidP="00C737E5">
      <w:pPr>
        <w:jc w:val="center"/>
        <w:rPr>
          <w:b/>
        </w:rPr>
      </w:pPr>
      <w:r w:rsidRPr="00C4681E">
        <w:rPr>
          <w:b/>
        </w:rPr>
        <w:t>§ 5</w:t>
      </w:r>
    </w:p>
    <w:p w:rsidR="00D604F8" w:rsidRPr="00C4681E" w:rsidRDefault="00D604F8" w:rsidP="00C737E5">
      <w:pPr>
        <w:jc w:val="center"/>
        <w:rPr>
          <w:b/>
          <w:bCs/>
        </w:rPr>
      </w:pPr>
      <w:r w:rsidRPr="00C4681E">
        <w:rPr>
          <w:b/>
          <w:bCs/>
        </w:rPr>
        <w:t>Procentowy udział dotacji w całkowitym koszcie zadania publicznego</w:t>
      </w:r>
    </w:p>
    <w:p w:rsidR="00D604F8" w:rsidRPr="00C4681E" w:rsidRDefault="00D604F8" w:rsidP="00C737E5">
      <w:pPr>
        <w:numPr>
          <w:ilvl w:val="0"/>
          <w:numId w:val="2"/>
        </w:numPr>
        <w:tabs>
          <w:tab w:val="clear" w:pos="3960"/>
          <w:tab w:val="left" w:pos="180"/>
        </w:tabs>
        <w:ind w:left="284" w:hanging="104"/>
        <w:jc w:val="both"/>
      </w:pPr>
      <w:r w:rsidRPr="00C4681E">
        <w:t xml:space="preserve"> Procentowy udział dotacji w całkowitym koszcie zadania publicznego wynosi nie więcej niż ………………….. .</w:t>
      </w:r>
    </w:p>
    <w:p w:rsidR="00D604F8" w:rsidRPr="00C4681E" w:rsidRDefault="00D604F8" w:rsidP="00C737E5">
      <w:pPr>
        <w:numPr>
          <w:ilvl w:val="0"/>
          <w:numId w:val="2"/>
        </w:numPr>
        <w:tabs>
          <w:tab w:val="clear" w:pos="3960"/>
          <w:tab w:val="left" w:pos="180"/>
        </w:tabs>
        <w:ind w:left="284" w:hanging="104"/>
        <w:jc w:val="both"/>
      </w:pPr>
      <w:bookmarkStart w:id="0" w:name="_Ref437247286"/>
      <w:r>
        <w:t xml:space="preserve"> </w:t>
      </w:r>
      <w:r w:rsidRPr="00C4681E">
        <w:t>Zleceniobiorca(-</w:t>
      </w:r>
      <w:r>
        <w:t>c</w:t>
      </w:r>
      <w:r w:rsidRPr="00C4681E">
        <w:t>y) jest/są zobowiązany(-</w:t>
      </w:r>
      <w:r>
        <w:t>n</w:t>
      </w:r>
      <w:r w:rsidRPr="00C4681E">
        <w:t>i) zachować procentowy udział dotacji w całkowitym koszcie zadania publicznego, o którym mowa w § </w:t>
      </w:r>
      <w:r>
        <w:t>5</w:t>
      </w:r>
      <w:r w:rsidRPr="00C4681E">
        <w:t xml:space="preserve"> ust. </w:t>
      </w:r>
      <w:r>
        <w:t>1</w:t>
      </w:r>
      <w:r w:rsidRPr="00C4681E">
        <w:t>.</w:t>
      </w:r>
      <w:bookmarkEnd w:id="0"/>
    </w:p>
    <w:p w:rsidR="00D604F8" w:rsidRPr="00C4681E" w:rsidRDefault="00D604F8" w:rsidP="00C737E5">
      <w:pPr>
        <w:numPr>
          <w:ilvl w:val="0"/>
          <w:numId w:val="2"/>
        </w:numPr>
        <w:tabs>
          <w:tab w:val="clear" w:pos="3960"/>
          <w:tab w:val="left" w:pos="180"/>
        </w:tabs>
        <w:ind w:left="284" w:hanging="104"/>
        <w:jc w:val="both"/>
      </w:pPr>
      <w:r>
        <w:t xml:space="preserve"> </w:t>
      </w:r>
      <w:r w:rsidRPr="00C4681E">
        <w:t>Obowiązek zachowania procentowego udziału dotacji, o którym mowa w ust. 2, uważa się za zachowany, jeżeli procentowy udział dotacji, o którym mowa w ust. 1, w całkowitym koszcie zadania publicznego nie zwiększy się o więcej niż …… punktów procentowych.</w:t>
      </w:r>
    </w:p>
    <w:p w:rsidR="00D604F8" w:rsidRPr="00C4681E" w:rsidRDefault="00D604F8" w:rsidP="00C737E5">
      <w:pPr>
        <w:numPr>
          <w:ilvl w:val="0"/>
          <w:numId w:val="2"/>
        </w:numPr>
        <w:tabs>
          <w:tab w:val="clear" w:pos="3960"/>
          <w:tab w:val="left" w:pos="180"/>
        </w:tabs>
        <w:ind w:left="284" w:hanging="104"/>
        <w:jc w:val="both"/>
      </w:pPr>
      <w:r>
        <w:t xml:space="preserve"> </w:t>
      </w:r>
      <w:r w:rsidRPr="00C4681E">
        <w:t xml:space="preserve">Przekroczenie limitu, o którym mowa w ust. 3, uważa się za pobranie dotacji </w:t>
      </w:r>
      <w:r w:rsidRPr="00C4681E">
        <w:br/>
        <w:t xml:space="preserve">w nadmiernej wysokości. </w:t>
      </w:r>
    </w:p>
    <w:p w:rsidR="00D604F8" w:rsidRPr="00C4681E" w:rsidRDefault="00D604F8" w:rsidP="00C737E5">
      <w:pPr>
        <w:jc w:val="center"/>
        <w:rPr>
          <w:b/>
        </w:rPr>
      </w:pPr>
      <w:r w:rsidRPr="00C4681E">
        <w:rPr>
          <w:b/>
        </w:rPr>
        <w:t>§ 6</w:t>
      </w:r>
    </w:p>
    <w:p w:rsidR="00D604F8" w:rsidRPr="00C4681E" w:rsidRDefault="00D604F8" w:rsidP="00C737E5">
      <w:pPr>
        <w:jc w:val="center"/>
        <w:rPr>
          <w:b/>
        </w:rPr>
      </w:pPr>
      <w:r w:rsidRPr="00C4681E">
        <w:rPr>
          <w:b/>
        </w:rPr>
        <w:t>Dokonywanie przesunięć w zakresie ponoszonych wydatków</w:t>
      </w:r>
    </w:p>
    <w:p w:rsidR="00D604F8" w:rsidRPr="00C4681E" w:rsidRDefault="00D604F8" w:rsidP="00C737E5">
      <w:pPr>
        <w:pStyle w:val="BodyText2"/>
        <w:numPr>
          <w:ilvl w:val="0"/>
          <w:numId w:val="10"/>
        </w:numPr>
        <w:tabs>
          <w:tab w:val="left" w:pos="180"/>
        </w:tabs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 xml:space="preserve"> Jeżeli dany wydatek finansowany z dotacji wykazany w sprawozdaniu z realizacji zadania publicznego nie jest równy odpowiedni</w:t>
      </w:r>
      <w:r>
        <w:rPr>
          <w:rFonts w:ascii="Times New Roman" w:hAnsi="Times New Roman"/>
        </w:rPr>
        <w:t>e</w:t>
      </w:r>
      <w:r w:rsidRPr="00C4681E">
        <w:rPr>
          <w:rFonts w:ascii="Times New Roman" w:hAnsi="Times New Roman"/>
        </w:rPr>
        <w:t>m</w:t>
      </w:r>
      <w:r>
        <w:rPr>
          <w:rFonts w:ascii="Times New Roman" w:hAnsi="Times New Roman"/>
        </w:rPr>
        <w:t>u</w:t>
      </w:r>
      <w:r w:rsidRPr="00C4681E">
        <w:rPr>
          <w:rFonts w:ascii="Times New Roman" w:hAnsi="Times New Roman"/>
        </w:rPr>
        <w:t xml:space="preserve"> koszt</w:t>
      </w:r>
      <w:r>
        <w:rPr>
          <w:rFonts w:ascii="Times New Roman" w:hAnsi="Times New Roman"/>
        </w:rPr>
        <w:t>owi</w:t>
      </w:r>
      <w:r w:rsidRPr="00C4681E">
        <w:rPr>
          <w:rFonts w:ascii="Times New Roman" w:hAnsi="Times New Roman"/>
        </w:rPr>
        <w:t xml:space="preserve"> określon</w:t>
      </w:r>
      <w:r>
        <w:rPr>
          <w:rFonts w:ascii="Times New Roman" w:hAnsi="Times New Roman"/>
        </w:rPr>
        <w:t>emu</w:t>
      </w:r>
      <w:r w:rsidRPr="00C4681E">
        <w:rPr>
          <w:rFonts w:ascii="Times New Roman" w:hAnsi="Times New Roman"/>
        </w:rPr>
        <w:t xml:space="preserve"> w umowie, to uznaje się go za zgodny z umową wtedy, gdy nie nastąpiło zwiększenie tego wydatku o więcej niż </w:t>
      </w:r>
      <w:r w:rsidRPr="00EA06F8">
        <w:rPr>
          <w:rFonts w:ascii="Times New Roman" w:hAnsi="Times New Roman"/>
        </w:rPr>
        <w:t>10 %</w:t>
      </w:r>
      <w:r>
        <w:rPr>
          <w:rFonts w:ascii="Times New Roman" w:hAnsi="Times New Roman"/>
        </w:rPr>
        <w:t xml:space="preserve"> </w:t>
      </w:r>
      <w:r w:rsidRPr="00EA06F8">
        <w:rPr>
          <w:rFonts w:ascii="Times New Roman" w:hAnsi="Times New Roman"/>
        </w:rPr>
        <w:t>otrzymanej dotacji</w:t>
      </w:r>
      <w:r w:rsidRPr="00C4681E">
        <w:rPr>
          <w:rFonts w:ascii="Times New Roman" w:hAnsi="Times New Roman"/>
        </w:rPr>
        <w:t>.</w:t>
      </w:r>
    </w:p>
    <w:p w:rsidR="00D604F8" w:rsidRPr="00C4681E" w:rsidRDefault="00D604F8" w:rsidP="00C737E5">
      <w:pPr>
        <w:pStyle w:val="BodyText2"/>
        <w:numPr>
          <w:ilvl w:val="0"/>
          <w:numId w:val="10"/>
        </w:numPr>
        <w:tabs>
          <w:tab w:val="left" w:pos="180"/>
        </w:tabs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C4681E">
        <w:rPr>
          <w:rFonts w:ascii="Times New Roman" w:hAnsi="Times New Roman"/>
        </w:rPr>
        <w:t xml:space="preserve">Naruszenie postanowienia, o którym mowa w ust. 1, uważa się za pobranie części dotacji </w:t>
      </w:r>
      <w:r w:rsidRPr="00C4681E">
        <w:rPr>
          <w:rFonts w:ascii="Times New Roman" w:hAnsi="Times New Roman"/>
        </w:rPr>
        <w:br/>
        <w:t>w nadmiernej wysokości.</w:t>
      </w:r>
    </w:p>
    <w:p w:rsidR="00D604F8" w:rsidRPr="00C4681E" w:rsidRDefault="00D604F8" w:rsidP="00C737E5">
      <w:pPr>
        <w:jc w:val="center"/>
        <w:rPr>
          <w:b/>
        </w:rPr>
      </w:pPr>
      <w:r w:rsidRPr="00C4681E">
        <w:rPr>
          <w:b/>
        </w:rPr>
        <w:t>§ 7</w:t>
      </w:r>
    </w:p>
    <w:p w:rsidR="00D604F8" w:rsidRPr="00C4681E" w:rsidRDefault="00D604F8" w:rsidP="00C737E5">
      <w:pPr>
        <w:jc w:val="center"/>
        <w:rPr>
          <w:b/>
        </w:rPr>
      </w:pPr>
      <w:r w:rsidRPr="00C4681E">
        <w:rPr>
          <w:b/>
        </w:rPr>
        <w:t>Dokumentacja związana z realizacją zadania publicznego</w:t>
      </w:r>
    </w:p>
    <w:p w:rsidR="00D604F8" w:rsidRPr="00C4681E" w:rsidRDefault="00D604F8" w:rsidP="00C737E5">
      <w:pPr>
        <w:ind w:left="284" w:hanging="284"/>
        <w:jc w:val="both"/>
      </w:pPr>
      <w:r w:rsidRPr="00C4681E">
        <w:t>1. Zleceniobiorca(-</w:t>
      </w:r>
      <w:r>
        <w:t>c</w:t>
      </w:r>
      <w:r w:rsidRPr="00C4681E">
        <w:t>y) jest/są zobowiązany(-</w:t>
      </w:r>
      <w:r>
        <w:t>n</w:t>
      </w:r>
      <w:r w:rsidRPr="00C4681E">
        <w:t xml:space="preserve">i) do prowadzenia wyodrębnionej dokumentacji finansowo-księgowej i ewidencji księgowej zadania publicznego, zgodnie </w:t>
      </w:r>
      <w:r>
        <w:br/>
      </w:r>
      <w:r w:rsidRPr="00C4681E">
        <w:t xml:space="preserve">z zasadami wynikającymi z ustawy z dnia 29 września 1994 r. o rachunkowości (Dz. U. </w:t>
      </w:r>
      <w:r>
        <w:br/>
      </w:r>
      <w:r w:rsidRPr="00C4681E">
        <w:t>z 201</w:t>
      </w:r>
      <w:r>
        <w:t>6</w:t>
      </w:r>
      <w:r w:rsidRPr="00C4681E">
        <w:t xml:space="preserve"> r. poz. </w:t>
      </w:r>
      <w:r>
        <w:t>1047</w:t>
      </w:r>
      <w:r w:rsidRPr="00C4681E">
        <w:t xml:space="preserve">), w sposób umożliwiający identyfikację poszczególnych operacji księgowych. </w:t>
      </w:r>
    </w:p>
    <w:p w:rsidR="00D604F8" w:rsidRPr="00C4681E" w:rsidRDefault="00D604F8" w:rsidP="00C737E5">
      <w:pPr>
        <w:ind w:left="284" w:hanging="284"/>
        <w:jc w:val="both"/>
      </w:pPr>
      <w:r w:rsidRPr="00C4681E">
        <w:t>2. Zleceniobiorca(-</w:t>
      </w:r>
      <w:r>
        <w:t>c</w:t>
      </w:r>
      <w:r w:rsidRPr="00C4681E">
        <w:t>y) zobowiązuje(-ją) się do przechowywania dokumentacji, w tym dokumentacji finansowo-księgowej, związanej z realizacją zadania publicznego przez okres 5 lat, licząc od początku roku następującego po roku, w którym Zleceniobiorca(-</w:t>
      </w:r>
      <w:r>
        <w:t>c</w:t>
      </w:r>
      <w:r w:rsidRPr="00C4681E">
        <w:t>y) realizował (-</w:t>
      </w:r>
      <w:r>
        <w:t>a</w:t>
      </w:r>
      <w:r w:rsidRPr="00C4681E">
        <w:t>li) zadanie publiczne.</w:t>
      </w:r>
    </w:p>
    <w:p w:rsidR="00D604F8" w:rsidRPr="00C4681E" w:rsidRDefault="00D604F8" w:rsidP="00C737E5">
      <w:pPr>
        <w:ind w:left="284" w:hanging="284"/>
        <w:jc w:val="both"/>
        <w:rPr>
          <w:szCs w:val="20"/>
        </w:rPr>
      </w:pPr>
      <w:r w:rsidRPr="00C4681E">
        <w:t>3. Zleceniobiorca(-</w:t>
      </w:r>
      <w:r>
        <w:t>c</w:t>
      </w:r>
      <w:r w:rsidRPr="00C4681E">
        <w:t>y) zobowiązuje(-ją) się do opisywania d</w:t>
      </w:r>
      <w:r w:rsidRPr="00C4681E">
        <w:rPr>
          <w:szCs w:val="20"/>
        </w:rPr>
        <w:t>okumentacji finansowo-</w:t>
      </w:r>
      <w:r>
        <w:rPr>
          <w:szCs w:val="20"/>
        </w:rPr>
        <w:br/>
        <w:t>-</w:t>
      </w:r>
      <w:r w:rsidRPr="00C4681E">
        <w:rPr>
          <w:szCs w:val="20"/>
        </w:rPr>
        <w:t xml:space="preserve">księgowej związanej z realizacją zadania, dotyczącej zarówno dotacji, jak i innych środków finansowych, zgodnie z wymogami określonymi w art. 21 ustawy </w:t>
      </w:r>
      <w:r w:rsidRPr="00C4681E">
        <w:t xml:space="preserve">z dnia </w:t>
      </w:r>
      <w:r>
        <w:br/>
      </w:r>
      <w:r w:rsidRPr="00C4681E">
        <w:t>29 września 1994 r. o </w:t>
      </w:r>
      <w:r w:rsidRPr="00C4681E">
        <w:rPr>
          <w:szCs w:val="20"/>
        </w:rPr>
        <w:t>rachunkowości.</w:t>
      </w:r>
    </w:p>
    <w:p w:rsidR="00D604F8" w:rsidRDefault="00D604F8" w:rsidP="00C737E5">
      <w:pPr>
        <w:ind w:left="284" w:hanging="284"/>
        <w:jc w:val="both"/>
        <w:rPr>
          <w:b/>
        </w:rPr>
      </w:pPr>
      <w:r w:rsidRPr="00C4681E">
        <w:t>4. Niedochowanie zobowiązania, o którym mowa w ust. 1</w:t>
      </w:r>
      <w:r>
        <w:t>–</w:t>
      </w:r>
      <w:r w:rsidRPr="00C4681E">
        <w:t>3, uznaje się, w zależności od zakresu jego naruszenia, za niezrealizowanie części albo całości zadania publicznego, chyba że z innych dowodów wynika, że część albo całość zadania została zrealizowana prawidłowo.</w:t>
      </w:r>
    </w:p>
    <w:p w:rsidR="00D604F8" w:rsidRPr="00C4681E" w:rsidRDefault="00D604F8" w:rsidP="00C737E5">
      <w:pPr>
        <w:jc w:val="center"/>
        <w:rPr>
          <w:b/>
        </w:rPr>
      </w:pPr>
      <w:r w:rsidRPr="00C4681E">
        <w:rPr>
          <w:b/>
        </w:rPr>
        <w:t>§ 8</w:t>
      </w:r>
    </w:p>
    <w:p w:rsidR="00D604F8" w:rsidRPr="00C4681E" w:rsidRDefault="00D604F8" w:rsidP="00C737E5">
      <w:pPr>
        <w:jc w:val="center"/>
        <w:rPr>
          <w:b/>
        </w:rPr>
      </w:pPr>
      <w:r w:rsidRPr="00C4681E">
        <w:rPr>
          <w:b/>
        </w:rPr>
        <w:t>Obowiązki i uprawnienia informacyjne</w:t>
      </w:r>
      <w:r w:rsidRPr="00C4681E">
        <w:t xml:space="preserve"> </w:t>
      </w:r>
    </w:p>
    <w:p w:rsidR="00D604F8" w:rsidRPr="00C4681E" w:rsidRDefault="00D604F8" w:rsidP="00C737E5">
      <w:pPr>
        <w:tabs>
          <w:tab w:val="left" w:pos="284"/>
        </w:tabs>
        <w:ind w:left="284" w:hanging="284"/>
        <w:jc w:val="both"/>
      </w:pPr>
      <w:r w:rsidRPr="00C4681E">
        <w:t>1. Zleceniobiorca(-</w:t>
      </w:r>
      <w:r>
        <w:t>c</w:t>
      </w:r>
      <w:r w:rsidRPr="00C4681E">
        <w:t>y) zobowiązuje(-</w:t>
      </w:r>
      <w:r>
        <w:t>j</w:t>
      </w:r>
      <w:r w:rsidRPr="00C4681E">
        <w:t xml:space="preserve">ą) się do informowania, że zadanie publiczne jest współfinansowane*/finansowane* ze środków otrzymanych od Zleceniodawcy. Informacja na ten temat powinna się znaleźć we wszystkich materiałach, publikacjach, informacjach dla mediów, ogłoszeniach oraz wystąpieniach publicznych dotyczących realizowanego zadania publicznego. </w:t>
      </w:r>
    </w:p>
    <w:p w:rsidR="00D604F8" w:rsidRPr="00C4681E" w:rsidRDefault="00D604F8" w:rsidP="00C737E5">
      <w:pPr>
        <w:tabs>
          <w:tab w:val="num" w:pos="540"/>
        </w:tabs>
        <w:ind w:left="284" w:hanging="284"/>
        <w:jc w:val="both"/>
      </w:pPr>
      <w:r w:rsidRPr="00C4681E">
        <w:t>2. Zleceniobiorca(-</w:t>
      </w:r>
      <w:r>
        <w:t>c</w:t>
      </w:r>
      <w:r w:rsidRPr="00C4681E">
        <w:t>y) zobowiązuje(-</w:t>
      </w:r>
      <w:r>
        <w:t>j</w:t>
      </w:r>
      <w:r w:rsidRPr="00C4681E">
        <w:t>ą) się do umieszczania logo Zleceniodawcy lub*</w:t>
      </w:r>
      <w:r>
        <w:t xml:space="preserve"> </w:t>
      </w:r>
      <w:r w:rsidRPr="00C4681E">
        <w:t>/</w:t>
      </w:r>
      <w:r>
        <w:t xml:space="preserve"> </w:t>
      </w:r>
      <w:r w:rsidRPr="00C4681E">
        <w:t>i* informacji, że zadanie publiczne jest współfinansowane*</w:t>
      </w:r>
      <w:r>
        <w:t xml:space="preserve"> </w:t>
      </w:r>
      <w:r w:rsidRPr="00C4681E">
        <w:t>/</w:t>
      </w:r>
      <w:r>
        <w:t xml:space="preserve"> </w:t>
      </w:r>
      <w:r w:rsidRPr="00C4681E">
        <w:t>finansowane* ze środków otrzymanych od Zleceniodawcy</w:t>
      </w:r>
      <w:r>
        <w:t>,</w:t>
      </w:r>
      <w:r w:rsidRPr="00C4681E">
        <w:t xml:space="preserve"> na wszystkich materiałach, w szczególności promocyjnych, informacyjnych, szkoleniowych i edukacyjnych, dotyczących realizowanego zadania publicznego oraz zakupionych rzeczach, o ile ich wielkość </w:t>
      </w:r>
      <w:r>
        <w:br/>
      </w:r>
      <w:r w:rsidRPr="00C4681E">
        <w:t xml:space="preserve">i przeznaczenie tego nie uniemożliwia, proporcjonalnie do wielkości innych oznaczeń, </w:t>
      </w:r>
      <w:r>
        <w:br/>
      </w:r>
      <w:r w:rsidRPr="00C4681E">
        <w:t xml:space="preserve">w sposób zapewniający jego dobrą widoczność. </w:t>
      </w:r>
    </w:p>
    <w:p w:rsidR="00D604F8" w:rsidRPr="00C4681E" w:rsidRDefault="00D604F8" w:rsidP="00C737E5">
      <w:pPr>
        <w:tabs>
          <w:tab w:val="num" w:pos="540"/>
        </w:tabs>
        <w:ind w:left="284" w:hanging="284"/>
        <w:jc w:val="both"/>
      </w:pPr>
      <w:r w:rsidRPr="00C4681E">
        <w:t>3. Logo oraz treść wymaganych informacji Zleceniodawca przekazuje Zleceniobiorcy</w:t>
      </w:r>
      <w:r w:rsidRPr="00C4681E">
        <w:rPr>
          <w:rStyle w:val="FootnoteReference"/>
        </w:rPr>
        <w:footnoteReference w:id="1"/>
      </w:r>
      <w:r w:rsidRPr="00C4681E">
        <w:rPr>
          <w:vertAlign w:val="superscript"/>
        </w:rPr>
        <w:t>)</w:t>
      </w:r>
      <w:r>
        <w:t>*</w:t>
      </w:r>
      <w:r w:rsidRPr="00C4681E">
        <w:t>.</w:t>
      </w:r>
    </w:p>
    <w:p w:rsidR="00D604F8" w:rsidRPr="00C4681E" w:rsidRDefault="00D604F8" w:rsidP="00C737E5">
      <w:pPr>
        <w:pStyle w:val="BodyText2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4. Zleceniobiorca(-</w:t>
      </w:r>
      <w:r>
        <w:rPr>
          <w:rFonts w:ascii="Times New Roman" w:hAnsi="Times New Roman"/>
        </w:rPr>
        <w:t>c</w:t>
      </w:r>
      <w:r w:rsidRPr="00C4681E">
        <w:rPr>
          <w:rFonts w:ascii="Times New Roman" w:hAnsi="Times New Roman"/>
        </w:rPr>
        <w:t>y)</w:t>
      </w:r>
      <w:r>
        <w:rPr>
          <w:rFonts w:ascii="Times New Roman" w:hAnsi="Times New Roman"/>
        </w:rPr>
        <w:t xml:space="preserve"> </w:t>
      </w:r>
      <w:r w:rsidRPr="00C4681E">
        <w:rPr>
          <w:rFonts w:ascii="Times New Roman" w:hAnsi="Times New Roman"/>
        </w:rPr>
        <w:t>upoważnia</w:t>
      </w:r>
      <w:r>
        <w:rPr>
          <w:rFonts w:ascii="Times New Roman" w:hAnsi="Times New Roman"/>
        </w:rPr>
        <w:t>(</w:t>
      </w:r>
      <w:r w:rsidRPr="00C4681E">
        <w:rPr>
          <w:rFonts w:ascii="Times New Roman" w:hAnsi="Times New Roman"/>
        </w:rPr>
        <w:t>ją) Zleceniodawcę do rozpowszechniania w dowolnej formie, w prasie, radiu, telewizji, internecie oraz innych publikacjach, nazwy oraz adresu Zleceniobiorcy(-</w:t>
      </w:r>
      <w:r>
        <w:rPr>
          <w:rFonts w:ascii="Times New Roman" w:hAnsi="Times New Roman"/>
        </w:rPr>
        <w:t>c</w:t>
      </w:r>
      <w:r w:rsidRPr="00C4681E">
        <w:rPr>
          <w:rFonts w:ascii="Times New Roman" w:hAnsi="Times New Roman"/>
        </w:rPr>
        <w:t xml:space="preserve">ów), przedmiotu i celu, na który przyznano środki, informacji o wysokości przyznanych środków oraz informacji o złożeniu lub niezłożeniu sprawozdania z wykonania zadania publicznego.   </w:t>
      </w:r>
    </w:p>
    <w:p w:rsidR="00D604F8" w:rsidRPr="00C4681E" w:rsidRDefault="00D604F8" w:rsidP="00C737E5">
      <w:pPr>
        <w:ind w:left="284" w:hanging="284"/>
        <w:jc w:val="both"/>
      </w:pPr>
      <w:r w:rsidRPr="00C4681E">
        <w:t>5. Zleceniobiorca jest zobowiązany informować na bieżąco, jednak nie później niż w terminie 14 dni od daty zaistnienia zmian, w szczególności o:</w:t>
      </w:r>
    </w:p>
    <w:p w:rsidR="00D604F8" w:rsidRPr="00C4681E" w:rsidRDefault="00D604F8" w:rsidP="00C737E5">
      <w:pPr>
        <w:numPr>
          <w:ilvl w:val="0"/>
          <w:numId w:val="6"/>
        </w:numPr>
        <w:ind w:left="709" w:hanging="425"/>
        <w:jc w:val="both"/>
      </w:pPr>
      <w:r w:rsidRPr="00C4681E">
        <w:t>zmianie adresu siedziby oraz adresów i numerów telefonów osób upoważnionych do reprezentacji</w:t>
      </w:r>
      <w:r>
        <w:t>;</w:t>
      </w:r>
    </w:p>
    <w:p w:rsidR="00D604F8" w:rsidRPr="00C4681E" w:rsidRDefault="00D604F8" w:rsidP="00C737E5">
      <w:pPr>
        <w:numPr>
          <w:ilvl w:val="0"/>
          <w:numId w:val="6"/>
        </w:numPr>
        <w:ind w:left="284" w:firstLine="0"/>
        <w:jc w:val="both"/>
        <w:rPr>
          <w:b/>
        </w:rPr>
      </w:pPr>
      <w:r w:rsidRPr="00C4681E">
        <w:t>ogłoszeniu likwidacji lub wszczęciu post</w:t>
      </w:r>
      <w:r>
        <w:t>ę</w:t>
      </w:r>
      <w:r w:rsidRPr="00C4681E">
        <w:t>powania upadłościowego.</w:t>
      </w:r>
    </w:p>
    <w:p w:rsidR="00D604F8" w:rsidRPr="00C4681E" w:rsidRDefault="00D604F8" w:rsidP="00C737E5">
      <w:pPr>
        <w:jc w:val="center"/>
        <w:rPr>
          <w:b/>
        </w:rPr>
      </w:pPr>
      <w:r w:rsidRPr="00C4681E">
        <w:rPr>
          <w:b/>
        </w:rPr>
        <w:t>§ 9</w:t>
      </w:r>
    </w:p>
    <w:p w:rsidR="00D604F8" w:rsidRPr="00C4681E" w:rsidRDefault="00D604F8" w:rsidP="00C737E5">
      <w:pPr>
        <w:pStyle w:val="Heading5"/>
        <w:spacing w:before="0" w:after="0"/>
        <w:jc w:val="center"/>
        <w:rPr>
          <w:sz w:val="24"/>
          <w:szCs w:val="24"/>
        </w:rPr>
      </w:pPr>
      <w:r w:rsidRPr="00C4681E">
        <w:rPr>
          <w:i w:val="0"/>
          <w:sz w:val="24"/>
          <w:szCs w:val="24"/>
        </w:rPr>
        <w:t>Kontrola zadania publicznego</w:t>
      </w:r>
    </w:p>
    <w:p w:rsidR="00D604F8" w:rsidRPr="00C4681E" w:rsidRDefault="00D604F8" w:rsidP="00C737E5">
      <w:pPr>
        <w:tabs>
          <w:tab w:val="left" w:pos="180"/>
        </w:tabs>
        <w:ind w:left="284" w:hanging="284"/>
        <w:jc w:val="both"/>
        <w:rPr>
          <w:highlight w:val="yellow"/>
        </w:rPr>
      </w:pPr>
      <w:r w:rsidRPr="00C4681E">
        <w:t>1. Zleceniodawca sprawuje kontrolę prawidłowości wykonywania zadania publicznego przez Zleceniobiorcę(-</w:t>
      </w:r>
      <w:r>
        <w:t>c</w:t>
      </w:r>
      <w:r w:rsidRPr="00C4681E">
        <w:t>ów), w tym wydatkowania przekazanej dotacji ora</w:t>
      </w:r>
      <w:r>
        <w:t>z środków, o których mowa w § 3</w:t>
      </w:r>
      <w:r w:rsidRPr="00C4681E">
        <w:t>. Kontrola może być przeprowadzona w toku realizacji zadania publicznego oraz po jego zakończeniu do czasu ustania zobowiązania, o którym mowa w § 7 ust. 2.</w:t>
      </w:r>
    </w:p>
    <w:p w:rsidR="00D604F8" w:rsidRPr="00C4681E" w:rsidRDefault="00D604F8" w:rsidP="00C737E5">
      <w:pPr>
        <w:numPr>
          <w:ilvl w:val="0"/>
          <w:numId w:val="5"/>
        </w:numPr>
        <w:tabs>
          <w:tab w:val="num" w:pos="284"/>
        </w:tabs>
        <w:ind w:left="284" w:hanging="284"/>
        <w:jc w:val="both"/>
      </w:pPr>
      <w:r w:rsidRPr="00C4681E">
        <w:t>W ramach kontroli, o której mowa w ust. 1, osoby upoważnione przez Zleceniodawcę  mogą badać dokumenty i inne nośniki informacji, które mają lub mogą mieć znaczenie dla oceny prawidłowości wykonywania zadania publicznego, oraz żądać udzielenia ustnie lub na piśmie informacji dotyczących wykonania zadania publicznego. Zleceniobiorca(-</w:t>
      </w:r>
      <w:r>
        <w:t>c</w:t>
      </w:r>
      <w:r w:rsidRPr="00C4681E">
        <w:t>y) na żądanie kontrolującego zobowiązuje(-</w:t>
      </w:r>
      <w:r>
        <w:t>j</w:t>
      </w:r>
      <w:r w:rsidRPr="00C4681E">
        <w:t>ą) się dostarczyć lub udostępnić dokumenty i inne nośniki informacji oraz udzielić wyjaśnień i informacji w terminie określonym przez kontrolującego.</w:t>
      </w:r>
    </w:p>
    <w:p w:rsidR="00D604F8" w:rsidRPr="00C4681E" w:rsidRDefault="00D604F8" w:rsidP="00C737E5">
      <w:pPr>
        <w:pStyle w:val="BodyText2"/>
        <w:numPr>
          <w:ilvl w:val="0"/>
          <w:numId w:val="5"/>
        </w:numPr>
        <w:tabs>
          <w:tab w:val="num" w:pos="284"/>
        </w:tabs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Prawo kontroli przysługuje osobom upoważnionym przez Zleceniodawcę zarówno w siedzibie Zleceniobiorcy(-</w:t>
      </w:r>
      <w:r>
        <w:rPr>
          <w:rFonts w:ascii="Times New Roman" w:hAnsi="Times New Roman"/>
        </w:rPr>
        <w:t>c</w:t>
      </w:r>
      <w:r w:rsidRPr="00C4681E">
        <w:rPr>
          <w:rFonts w:ascii="Times New Roman" w:hAnsi="Times New Roman"/>
        </w:rPr>
        <w:t>ów), jak i w miejscu realizacji zadania publicznego.</w:t>
      </w:r>
    </w:p>
    <w:p w:rsidR="00D604F8" w:rsidRPr="00C4681E" w:rsidRDefault="00D604F8" w:rsidP="00C737E5">
      <w:pPr>
        <w:pStyle w:val="BodyText2"/>
        <w:numPr>
          <w:ilvl w:val="0"/>
          <w:numId w:val="5"/>
        </w:numPr>
        <w:tabs>
          <w:tab w:val="num" w:pos="284"/>
        </w:tabs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Kontrola lub poszczególne jej czynności mogą być przeprowadzane również w siedzibie Zleceniodawcy.</w:t>
      </w:r>
    </w:p>
    <w:p w:rsidR="00D604F8" w:rsidRPr="00C4681E" w:rsidRDefault="00D604F8" w:rsidP="00C737E5">
      <w:pPr>
        <w:pStyle w:val="BodyText2"/>
        <w:numPr>
          <w:ilvl w:val="0"/>
          <w:numId w:val="5"/>
        </w:numPr>
        <w:tabs>
          <w:tab w:val="num" w:pos="284"/>
        </w:tabs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O wynikach kontroli, o której mowa w ust. 1, Zleceniodawca poinformuje Zleceniobiorcę(-</w:t>
      </w:r>
      <w:r>
        <w:rPr>
          <w:rFonts w:ascii="Times New Roman" w:hAnsi="Times New Roman"/>
        </w:rPr>
        <w:t>c</w:t>
      </w:r>
      <w:r w:rsidRPr="00C4681E">
        <w:rPr>
          <w:rFonts w:ascii="Times New Roman" w:hAnsi="Times New Roman"/>
        </w:rPr>
        <w:t>ów), a w przypadku stwierdzenia nieprawidłowości przekaże mu wnioski i zalecenia mające na celu ich usunięcie.</w:t>
      </w:r>
    </w:p>
    <w:p w:rsidR="00D604F8" w:rsidRPr="00B828EC" w:rsidRDefault="00D604F8" w:rsidP="00C737E5">
      <w:pPr>
        <w:pStyle w:val="BodyText2"/>
        <w:numPr>
          <w:ilvl w:val="0"/>
          <w:numId w:val="5"/>
        </w:numPr>
        <w:tabs>
          <w:tab w:val="num" w:pos="284"/>
        </w:tabs>
        <w:ind w:left="284" w:hanging="284"/>
        <w:rPr>
          <w:rFonts w:ascii="Times New Roman" w:hAnsi="Times New Roman"/>
          <w:u w:val="single"/>
        </w:rPr>
      </w:pPr>
      <w:r w:rsidRPr="00C4681E">
        <w:rPr>
          <w:rFonts w:ascii="Times New Roman" w:hAnsi="Times New Roman"/>
        </w:rPr>
        <w:t>Zleceniobiorca(-</w:t>
      </w:r>
      <w:r>
        <w:rPr>
          <w:rFonts w:ascii="Times New Roman" w:hAnsi="Times New Roman"/>
        </w:rPr>
        <w:t>c</w:t>
      </w:r>
      <w:r w:rsidRPr="00C4681E">
        <w:rPr>
          <w:rFonts w:ascii="Times New Roman" w:hAnsi="Times New Roman"/>
        </w:rPr>
        <w:t>y) jest/są zobowiązany(-</w:t>
      </w:r>
      <w:r>
        <w:rPr>
          <w:rFonts w:ascii="Times New Roman" w:hAnsi="Times New Roman"/>
        </w:rPr>
        <w:t>n</w:t>
      </w:r>
      <w:r w:rsidRPr="00C4681E">
        <w:rPr>
          <w:rFonts w:ascii="Times New Roman" w:hAnsi="Times New Roman"/>
        </w:rPr>
        <w:t>i) w terminie nie dłuższym niż 14 dni od dnia otrzymania wniosków i zaleceń, o których mowa w ust. 5, do ich wykonania i powiadomienia o sposobie ich wykonania Zleceniodawcy.</w:t>
      </w:r>
    </w:p>
    <w:p w:rsidR="00D604F8" w:rsidRPr="00C4681E" w:rsidRDefault="00D604F8" w:rsidP="00C737E5">
      <w:pPr>
        <w:pStyle w:val="Heading4"/>
        <w:spacing w:before="120" w:after="0"/>
        <w:jc w:val="center"/>
        <w:rPr>
          <w:sz w:val="24"/>
          <w:szCs w:val="24"/>
        </w:rPr>
      </w:pPr>
      <w:r w:rsidRPr="00C4681E">
        <w:rPr>
          <w:sz w:val="24"/>
          <w:szCs w:val="24"/>
        </w:rPr>
        <w:t>§ 10</w:t>
      </w:r>
    </w:p>
    <w:p w:rsidR="00D604F8" w:rsidRPr="00C4681E" w:rsidRDefault="00D604F8" w:rsidP="00C737E5">
      <w:pPr>
        <w:pStyle w:val="Heading4"/>
        <w:spacing w:before="0" w:after="0"/>
        <w:jc w:val="center"/>
        <w:rPr>
          <w:sz w:val="24"/>
          <w:szCs w:val="24"/>
        </w:rPr>
      </w:pPr>
      <w:r w:rsidRPr="00C4681E">
        <w:rPr>
          <w:sz w:val="24"/>
          <w:szCs w:val="24"/>
        </w:rPr>
        <w:t>Obowiązki sprawozdawcze Zleceniobiorcy(-</w:t>
      </w:r>
      <w:r>
        <w:rPr>
          <w:sz w:val="24"/>
          <w:szCs w:val="24"/>
        </w:rPr>
        <w:t>c</w:t>
      </w:r>
      <w:r w:rsidRPr="00C4681E">
        <w:rPr>
          <w:sz w:val="24"/>
          <w:szCs w:val="24"/>
        </w:rPr>
        <w:t>ów)</w:t>
      </w:r>
    </w:p>
    <w:p w:rsidR="00D604F8" w:rsidRPr="006A7717" w:rsidRDefault="00D604F8" w:rsidP="00C737E5">
      <w:pPr>
        <w:numPr>
          <w:ilvl w:val="0"/>
          <w:numId w:val="11"/>
        </w:numPr>
        <w:tabs>
          <w:tab w:val="left" w:pos="180"/>
        </w:tabs>
        <w:ind w:left="284"/>
        <w:jc w:val="both"/>
        <w:rPr>
          <w:bCs/>
        </w:rPr>
      </w:pPr>
      <w:r w:rsidRPr="006A7717">
        <w:rPr>
          <w:bCs/>
        </w:rPr>
        <w:t xml:space="preserve">Zleceniobiorca(-cy) składa(-ją) sprawozdanie końcowe z wykonania zadania publicznego sporządzone według wzoru, o którym mowa </w:t>
      </w:r>
      <w:r>
        <w:rPr>
          <w:bCs/>
        </w:rPr>
        <w:t>w Rozporządzeniu Ministra Rodziny, Pracy i Polityki Społecznej, z dnia 17 sierpnia 2016 roku w sprawie wzorów ofert i ramowych wzorów umów dotyczących realizacji zadań publicznych oraz wzorów sprawozdań z wykonania tych zadań</w:t>
      </w:r>
      <w:r w:rsidRPr="006A7717">
        <w:rPr>
          <w:bCs/>
        </w:rPr>
        <w:t>, w terminie 30 dni od dnia zakończenia realizacji zadania publicznego.</w:t>
      </w:r>
    </w:p>
    <w:p w:rsidR="00D604F8" w:rsidRPr="006A7717" w:rsidRDefault="00D604F8" w:rsidP="00C737E5">
      <w:pPr>
        <w:numPr>
          <w:ilvl w:val="0"/>
          <w:numId w:val="11"/>
        </w:numPr>
        <w:tabs>
          <w:tab w:val="left" w:pos="180"/>
        </w:tabs>
        <w:ind w:left="284"/>
        <w:jc w:val="both"/>
      </w:pPr>
      <w:r w:rsidRPr="006A7717">
        <w:t xml:space="preserve"> Zleceniodawca ma prawo żądać, aby Zleceniobiorca(-cy), w wyznaczonym terminie, przedstawił(-ili) dodatkowe informacje, wyjaśnienia oraz dowody do sprawozdań, </w:t>
      </w:r>
      <w:r w:rsidRPr="006A7717">
        <w:br/>
        <w:t>o których mowa w ust. 1–</w:t>
      </w:r>
      <w:r>
        <w:t>2</w:t>
      </w:r>
      <w:r w:rsidRPr="006A7717">
        <w:t>. Żądanie to jest wiążące dla Zleceniobiorcy(-ców).</w:t>
      </w:r>
    </w:p>
    <w:p w:rsidR="00D604F8" w:rsidRPr="006A7717" w:rsidRDefault="00D604F8" w:rsidP="00C737E5">
      <w:pPr>
        <w:numPr>
          <w:ilvl w:val="0"/>
          <w:numId w:val="10"/>
        </w:numPr>
        <w:tabs>
          <w:tab w:val="left" w:pos="180"/>
        </w:tabs>
        <w:ind w:left="284" w:hanging="284"/>
        <w:jc w:val="both"/>
      </w:pPr>
      <w:r w:rsidRPr="006A7717">
        <w:t xml:space="preserve"> W przypadku niezłożenia sprawozdań, o których mowa w ust. 1–</w:t>
      </w:r>
      <w:r>
        <w:t>2</w:t>
      </w:r>
      <w:r w:rsidRPr="006A7717">
        <w:t xml:space="preserve">, w terminie Zleceniodawca wzywa pisemnie Zleceniobiorcę(-ców) do ich złożenia w terminie 7 dni od dnia otrzymania wezwania. </w:t>
      </w:r>
    </w:p>
    <w:p w:rsidR="00D604F8" w:rsidRPr="006A7717" w:rsidRDefault="00D604F8" w:rsidP="00C737E5">
      <w:pPr>
        <w:numPr>
          <w:ilvl w:val="0"/>
          <w:numId w:val="10"/>
        </w:numPr>
        <w:tabs>
          <w:tab w:val="left" w:pos="180"/>
        </w:tabs>
        <w:ind w:left="284" w:hanging="284"/>
        <w:jc w:val="both"/>
      </w:pPr>
      <w:r w:rsidRPr="006A7717">
        <w:t xml:space="preserve"> Niezastosowanie się do wezwania, o którym mowa w ust. </w:t>
      </w:r>
      <w:r>
        <w:t>3</w:t>
      </w:r>
      <w:r w:rsidRPr="006A7717">
        <w:t>, skutkuje uznaniem dotacji za wykorzystaną niezgodnie z przeznaczeniem na zasadach, o których mowa w ustawie z dnia 27 sierpnia 2009 r. o finansach publicznych (Dz. U. z 2013 r. poz. 885, z późn. zm.).</w:t>
      </w:r>
    </w:p>
    <w:p w:rsidR="00D604F8" w:rsidRPr="006A7717" w:rsidRDefault="00D604F8" w:rsidP="00C737E5">
      <w:pPr>
        <w:numPr>
          <w:ilvl w:val="0"/>
          <w:numId w:val="10"/>
        </w:numPr>
        <w:tabs>
          <w:tab w:val="left" w:pos="180"/>
        </w:tabs>
        <w:ind w:left="284" w:hanging="284"/>
        <w:jc w:val="both"/>
      </w:pPr>
      <w:r w:rsidRPr="006A7717">
        <w:t xml:space="preserve"> Niezastosowanie się do wezwania, o którym mowa w ust.</w:t>
      </w:r>
      <w:r>
        <w:t xml:space="preserve"> 3</w:t>
      </w:r>
      <w:r w:rsidRPr="006A7717">
        <w:t>, może być podstawą do natychmiastowego rozwiązania umowy przez Zleceniodawcę.</w:t>
      </w:r>
    </w:p>
    <w:p w:rsidR="00D604F8" w:rsidRPr="006A7717" w:rsidRDefault="00D604F8" w:rsidP="00C737E5">
      <w:pPr>
        <w:numPr>
          <w:ilvl w:val="0"/>
          <w:numId w:val="10"/>
        </w:numPr>
        <w:tabs>
          <w:tab w:val="left" w:pos="180"/>
        </w:tabs>
        <w:ind w:left="284" w:hanging="284"/>
        <w:jc w:val="both"/>
      </w:pPr>
      <w:r w:rsidRPr="006A7717">
        <w:t xml:space="preserve"> Złożenie sprawozdania końcowego przez Zleceniobiorcę(-ców) jest równoznaczne z udzieleniem Zleceniodawcy prawa do rozpowszechniania informacji w nim zawartych w sprawozdaniach, materiałach informacyjnych i promocyjnych oraz innych dokumentach urzędowych. </w:t>
      </w:r>
    </w:p>
    <w:p w:rsidR="00D604F8" w:rsidRPr="006A7717" w:rsidRDefault="00D604F8" w:rsidP="00C737E5">
      <w:pPr>
        <w:jc w:val="center"/>
        <w:rPr>
          <w:b/>
        </w:rPr>
      </w:pPr>
      <w:r w:rsidRPr="006A7717">
        <w:rPr>
          <w:b/>
        </w:rPr>
        <w:t>§ 11</w:t>
      </w:r>
    </w:p>
    <w:p w:rsidR="00D604F8" w:rsidRPr="006A7717" w:rsidRDefault="00D604F8" w:rsidP="00C737E5">
      <w:pPr>
        <w:jc w:val="center"/>
        <w:rPr>
          <w:b/>
        </w:rPr>
      </w:pPr>
      <w:r w:rsidRPr="006A7717">
        <w:rPr>
          <w:b/>
        </w:rPr>
        <w:t>Zwrot środków finansowych</w:t>
      </w:r>
    </w:p>
    <w:p w:rsidR="00D604F8" w:rsidRPr="002B242F" w:rsidRDefault="00D604F8" w:rsidP="00C737E5">
      <w:pPr>
        <w:ind w:left="284" w:hanging="284"/>
        <w:jc w:val="both"/>
      </w:pPr>
      <w:r w:rsidRPr="006A7717">
        <w:t xml:space="preserve">1. Przyznane środki finansowe dotacji określone w § 3 ust. 1 oraz uzyskane w związku z realizacją zadania przychody, w tym odsetki bankowe od przekazanej dotacji, </w:t>
      </w:r>
      <w:r w:rsidRPr="002B242F">
        <w:t>Zleceniobiorca(-cy) jest/są zobowiązany(-ni) wykorzystać w terminie:</w:t>
      </w:r>
    </w:p>
    <w:p w:rsidR="00D604F8" w:rsidRPr="002B242F" w:rsidRDefault="00D604F8" w:rsidP="00C737E5">
      <w:pPr>
        <w:ind w:left="284"/>
        <w:jc w:val="both"/>
      </w:pPr>
      <w:r w:rsidRPr="002B242F">
        <w:t>1) 14 dni od dnia zakończenia realizacji zadania publicznego</w:t>
      </w:r>
      <w:r w:rsidRPr="002B242F">
        <w:rPr>
          <w:vertAlign w:val="superscript"/>
        </w:rPr>
        <w:footnoteReference w:id="2"/>
      </w:r>
      <w:r w:rsidRPr="002B242F">
        <w:rPr>
          <w:vertAlign w:val="superscript"/>
        </w:rPr>
        <w:t>)</w:t>
      </w:r>
      <w:r w:rsidRPr="002B242F">
        <w:t>,</w:t>
      </w:r>
    </w:p>
    <w:p w:rsidR="00D604F8" w:rsidRPr="002B242F" w:rsidRDefault="00D604F8" w:rsidP="00C737E5">
      <w:pPr>
        <w:ind w:left="284"/>
        <w:jc w:val="both"/>
      </w:pPr>
      <w:r w:rsidRPr="002B242F">
        <w:t>– wskazane rozliczenie dotacji do dnia 31 grudnia 2018 roku, w którym jest realizowane zadanie publiczne.</w:t>
      </w:r>
    </w:p>
    <w:p w:rsidR="00D604F8" w:rsidRPr="006A7717" w:rsidRDefault="00D604F8" w:rsidP="00C737E5">
      <w:pPr>
        <w:tabs>
          <w:tab w:val="left" w:pos="180"/>
        </w:tabs>
        <w:ind w:left="284" w:hanging="284"/>
        <w:jc w:val="both"/>
        <w:rPr>
          <w:b/>
        </w:rPr>
      </w:pPr>
      <w:r w:rsidRPr="006A7717">
        <w:t>2. Niewykorzystana kwota dotacji podlega zwrotowi na rachunek bankowy Zleceniodawcy o numerze ………………………………………………………………………………... .</w:t>
      </w:r>
    </w:p>
    <w:p w:rsidR="00D604F8" w:rsidRPr="006A7717" w:rsidRDefault="00D604F8" w:rsidP="00C737E5">
      <w:pPr>
        <w:ind w:left="284" w:hanging="284"/>
        <w:jc w:val="both"/>
        <w:rPr>
          <w:b/>
        </w:rPr>
      </w:pPr>
      <w:r w:rsidRPr="006A7717">
        <w:t>3. Odsetki od niewykorzystanej kwoty dotacji zwróconej po terminie, o którym mowa w ust. 2, podlegają zwrotowi w wysokości określonej jak dla zaległości podatkowych na rachunek bankowy Zleceniodawcy o numerze ……………………...……………………… ……………………………….... . Odsetki nalicza się, począwszy od dnia następującego po dniu, w którym upłynął termin zwrotu niewykorzystanej kwoty dotacji.</w:t>
      </w:r>
    </w:p>
    <w:p w:rsidR="00D604F8" w:rsidRPr="006A7717" w:rsidRDefault="00D604F8" w:rsidP="00C737E5">
      <w:pPr>
        <w:ind w:left="284" w:hanging="284"/>
        <w:jc w:val="both"/>
      </w:pPr>
      <w:r w:rsidRPr="006A7717">
        <w:t>4. Niewykorzystane przychody i odsetki bankowe od przyznanej dotacji podlegają zwrotowi na</w:t>
      </w:r>
      <w:r>
        <w:t xml:space="preserve"> zasadach określonych w ust. 2–3</w:t>
      </w:r>
      <w:r w:rsidRPr="006A7717">
        <w:t>.</w:t>
      </w:r>
    </w:p>
    <w:p w:rsidR="00D604F8" w:rsidRPr="006A7717" w:rsidRDefault="00D604F8" w:rsidP="00C737E5">
      <w:pPr>
        <w:tabs>
          <w:tab w:val="left" w:pos="180"/>
          <w:tab w:val="left" w:pos="360"/>
        </w:tabs>
        <w:ind w:left="284" w:hanging="284"/>
        <w:jc w:val="both"/>
      </w:pPr>
      <w:r w:rsidRPr="006A7717">
        <w:t>5.  Kwota dotacji:</w:t>
      </w:r>
    </w:p>
    <w:p w:rsidR="00D604F8" w:rsidRPr="006A7717" w:rsidRDefault="00D604F8" w:rsidP="00C737E5">
      <w:pPr>
        <w:ind w:left="284"/>
        <w:jc w:val="both"/>
      </w:pPr>
      <w:r w:rsidRPr="006A7717">
        <w:t>1) wykorzystana niezgodnie z przeznaczeniem,</w:t>
      </w:r>
    </w:p>
    <w:p w:rsidR="00D604F8" w:rsidRPr="006A7717" w:rsidRDefault="00D604F8" w:rsidP="00C737E5">
      <w:pPr>
        <w:ind w:left="284"/>
        <w:jc w:val="both"/>
      </w:pPr>
      <w:r w:rsidRPr="006A7717">
        <w:t>2) pobrana nienależnie lub w nadmiernej wysokości</w:t>
      </w:r>
    </w:p>
    <w:p w:rsidR="00D604F8" w:rsidRPr="006A7717" w:rsidRDefault="00D604F8" w:rsidP="00C737E5">
      <w:pPr>
        <w:ind w:left="426" w:hanging="142"/>
        <w:jc w:val="both"/>
      </w:pPr>
      <w:r w:rsidRPr="006A7717">
        <w:t xml:space="preserve">– podlega zwrotowi wraz z odsetkami w wysokości określonej jak dla zaległości  podatkowych, na zasadach określonych w przepisach o finansach publicznych. </w:t>
      </w:r>
    </w:p>
    <w:p w:rsidR="00D604F8" w:rsidRPr="00C4681E" w:rsidRDefault="00D604F8" w:rsidP="00C737E5">
      <w:pPr>
        <w:jc w:val="center"/>
        <w:rPr>
          <w:b/>
        </w:rPr>
      </w:pPr>
      <w:r w:rsidRPr="00C4681E">
        <w:rPr>
          <w:b/>
        </w:rPr>
        <w:t>§ 12</w:t>
      </w:r>
    </w:p>
    <w:p w:rsidR="00D604F8" w:rsidRPr="00C4681E" w:rsidRDefault="00D604F8" w:rsidP="00C737E5">
      <w:pPr>
        <w:pStyle w:val="Heading1"/>
        <w:spacing w:before="0"/>
        <w:jc w:val="center"/>
      </w:pPr>
      <w:r w:rsidRPr="00C4681E">
        <w:t>Rozwiązanie umowy za porozumieniem Stron</w:t>
      </w:r>
    </w:p>
    <w:p w:rsidR="00D604F8" w:rsidRPr="00C4681E" w:rsidRDefault="00D604F8" w:rsidP="00C737E5">
      <w:pPr>
        <w:numPr>
          <w:ilvl w:val="0"/>
          <w:numId w:val="1"/>
        </w:numPr>
        <w:tabs>
          <w:tab w:val="clear" w:pos="720"/>
          <w:tab w:val="num" w:pos="180"/>
        </w:tabs>
        <w:ind w:left="284" w:hanging="284"/>
        <w:jc w:val="both"/>
      </w:pPr>
      <w:r w:rsidRPr="00C4681E">
        <w:t xml:space="preserve"> Umowa może być rozwiązana na mocy porozumienia Stron w przypadku wystąpienia okoliczności, za które Strony nie ponoszą odpowiedzialności, w tym w przypadku siły wyższej w rozumieniu ustawy z dnia 23 kwietnia 1964 r. </w:t>
      </w:r>
      <w:r>
        <w:t>–</w:t>
      </w:r>
      <w:r w:rsidRPr="00C4681E">
        <w:t xml:space="preserve"> Kodeks cywilny (Dz. U. </w:t>
      </w:r>
      <w:r>
        <w:br/>
      </w:r>
      <w:r w:rsidRPr="00C4681E">
        <w:t>z 2016 r. poz. 380</w:t>
      </w:r>
      <w:r>
        <w:t>, z późn. zm.</w:t>
      </w:r>
      <w:r w:rsidRPr="00C4681E">
        <w:t>), które uniemożliwiają wykonanie umowy.</w:t>
      </w:r>
    </w:p>
    <w:p w:rsidR="00D604F8" w:rsidRPr="00C4681E" w:rsidRDefault="00D604F8" w:rsidP="00C737E5">
      <w:pPr>
        <w:numPr>
          <w:ilvl w:val="0"/>
          <w:numId w:val="1"/>
        </w:numPr>
        <w:tabs>
          <w:tab w:val="clear" w:pos="720"/>
          <w:tab w:val="left" w:pos="180"/>
        </w:tabs>
        <w:ind w:left="284" w:hanging="284"/>
        <w:jc w:val="both"/>
      </w:pPr>
      <w:r>
        <w:t xml:space="preserve"> </w:t>
      </w:r>
      <w:r w:rsidRPr="00C4681E">
        <w:t xml:space="preserve">W przypadku rozwiązania umowy w trybie określonym w ust. 1 skutki finansowe </w:t>
      </w:r>
      <w:r w:rsidRPr="00C4681E">
        <w:br/>
        <w:t>i obowiązek zwrotu środków finansowych Strony określą w protokole.</w:t>
      </w:r>
    </w:p>
    <w:p w:rsidR="00D604F8" w:rsidRPr="00C4681E" w:rsidRDefault="00D604F8" w:rsidP="00C737E5">
      <w:pPr>
        <w:jc w:val="center"/>
        <w:rPr>
          <w:b/>
        </w:rPr>
      </w:pPr>
      <w:r w:rsidRPr="00C4681E">
        <w:rPr>
          <w:b/>
        </w:rPr>
        <w:t>§ 13</w:t>
      </w:r>
    </w:p>
    <w:p w:rsidR="00D604F8" w:rsidRPr="00C4681E" w:rsidRDefault="00D604F8" w:rsidP="00C737E5">
      <w:pPr>
        <w:jc w:val="center"/>
      </w:pPr>
      <w:r w:rsidRPr="00C4681E">
        <w:rPr>
          <w:b/>
        </w:rPr>
        <w:t>Odstąpienie od umowy przez Zleceniobiorcę(-</w:t>
      </w:r>
      <w:r>
        <w:rPr>
          <w:b/>
        </w:rPr>
        <w:t>c</w:t>
      </w:r>
      <w:r w:rsidRPr="00C4681E">
        <w:rPr>
          <w:b/>
        </w:rPr>
        <w:t>ów)</w:t>
      </w:r>
      <w:r w:rsidRPr="00C4681E">
        <w:t xml:space="preserve"> </w:t>
      </w:r>
    </w:p>
    <w:p w:rsidR="00D604F8" w:rsidRPr="00C4681E" w:rsidRDefault="00D604F8" w:rsidP="00C737E5">
      <w:pPr>
        <w:numPr>
          <w:ilvl w:val="0"/>
          <w:numId w:val="3"/>
        </w:numPr>
        <w:tabs>
          <w:tab w:val="clear" w:pos="720"/>
        </w:tabs>
        <w:ind w:left="284" w:hanging="284"/>
        <w:jc w:val="both"/>
      </w:pPr>
      <w:r w:rsidRPr="00C4681E">
        <w:t>W przypadku uprawdopodobnienia wystąpienia okoliczności uniemożliwiających wykonanie niniejszej umowy Zleceniobiorca(-</w:t>
      </w:r>
      <w:r>
        <w:t>c</w:t>
      </w:r>
      <w:r w:rsidRPr="00C4681E">
        <w:t xml:space="preserve">y) może/mogą odstąpić od umowy, składając stosowne oświadczenie na piśmie nie później niż do dnia przekazania dotacji, </w:t>
      </w:r>
      <w:r>
        <w:br/>
      </w:r>
      <w:r w:rsidRPr="00C4681E">
        <w:t xml:space="preserve">z zastrzeżeniem ust. 2. </w:t>
      </w:r>
    </w:p>
    <w:p w:rsidR="00D604F8" w:rsidRPr="00C4681E" w:rsidRDefault="00D604F8" w:rsidP="00C737E5">
      <w:pPr>
        <w:numPr>
          <w:ilvl w:val="0"/>
          <w:numId w:val="3"/>
        </w:numPr>
        <w:tabs>
          <w:tab w:val="clear" w:pos="720"/>
        </w:tabs>
        <w:ind w:left="284" w:hanging="284"/>
        <w:jc w:val="both"/>
      </w:pPr>
      <w:r w:rsidRPr="00C4681E">
        <w:t>Zleceniobiorca(-</w:t>
      </w:r>
      <w:r>
        <w:t>c</w:t>
      </w:r>
      <w:r w:rsidRPr="00C4681E">
        <w:t>y) może/mogą odstąpić od umowy, nie później jednak niż do dnia przekazania dotacji, jeżeli Zleceniodawca nie przekaże dotacji w terminie określonym w umowie.</w:t>
      </w:r>
    </w:p>
    <w:p w:rsidR="00D604F8" w:rsidRPr="00C4681E" w:rsidRDefault="00D604F8" w:rsidP="00C737E5">
      <w:pPr>
        <w:jc w:val="center"/>
        <w:rPr>
          <w:b/>
        </w:rPr>
      </w:pPr>
      <w:r w:rsidRPr="00C4681E">
        <w:rPr>
          <w:b/>
        </w:rPr>
        <w:t>§ 14</w:t>
      </w:r>
    </w:p>
    <w:p w:rsidR="00D604F8" w:rsidRPr="00C4681E" w:rsidRDefault="00D604F8" w:rsidP="00C737E5">
      <w:pPr>
        <w:jc w:val="center"/>
        <w:rPr>
          <w:b/>
        </w:rPr>
      </w:pPr>
      <w:r w:rsidRPr="00C4681E">
        <w:rPr>
          <w:b/>
        </w:rPr>
        <w:t>Rozwiązanie umowy przez Zleceniodawcę</w:t>
      </w:r>
    </w:p>
    <w:p w:rsidR="00D604F8" w:rsidRPr="00C4681E" w:rsidRDefault="00D604F8" w:rsidP="00C737E5">
      <w:pPr>
        <w:ind w:left="284" w:hanging="284"/>
        <w:jc w:val="both"/>
        <w:rPr>
          <w:b/>
        </w:rPr>
      </w:pPr>
      <w:r w:rsidRPr="00C4681E">
        <w:t>1.</w:t>
      </w:r>
      <w:r w:rsidRPr="00C4681E">
        <w:rPr>
          <w:b/>
        </w:rPr>
        <w:t xml:space="preserve"> </w:t>
      </w:r>
      <w:r w:rsidRPr="00C4681E">
        <w:t>Umowa może być rozwiązana przez Zleceniodawcę ze skutk</w:t>
      </w:r>
      <w:r>
        <w:t>iem natychmiastowym w </w:t>
      </w:r>
      <w:r w:rsidRPr="00C4681E">
        <w:t>przypadku:</w:t>
      </w:r>
    </w:p>
    <w:p w:rsidR="00D604F8" w:rsidRPr="00C4681E" w:rsidRDefault="00D604F8" w:rsidP="00C737E5">
      <w:pPr>
        <w:ind w:left="567" w:hanging="295"/>
        <w:jc w:val="both"/>
      </w:pPr>
      <w:r>
        <w:t>1)</w:t>
      </w:r>
      <w:r>
        <w:tab/>
      </w:r>
      <w:r w:rsidRPr="00C4681E">
        <w:t>wykorzystywania udzielonej dotacji niezgodnie z przeznaczeniem lub pobrania w nadmiernej wysokości lub nienależnie, tj. bez podstawy prawnej;</w:t>
      </w:r>
    </w:p>
    <w:p w:rsidR="00D604F8" w:rsidRPr="00C4681E" w:rsidRDefault="00D604F8" w:rsidP="00C737E5">
      <w:pPr>
        <w:ind w:left="567" w:hanging="295"/>
        <w:jc w:val="both"/>
      </w:pPr>
      <w:r w:rsidRPr="00C4681E">
        <w:t>2)</w:t>
      </w:r>
      <w:r>
        <w:tab/>
      </w:r>
      <w:r w:rsidRPr="00C4681E">
        <w:t xml:space="preserve">nieterminowego oraz nienależytego wykonywania umowy, w szczególności zmniejszenia zakresu rzeczowego realizowanego zadania publicznego; </w:t>
      </w:r>
    </w:p>
    <w:p w:rsidR="00D604F8" w:rsidRPr="00C4681E" w:rsidRDefault="00D604F8" w:rsidP="00C737E5">
      <w:pPr>
        <w:ind w:left="567" w:hanging="295"/>
        <w:jc w:val="both"/>
      </w:pPr>
      <w:r>
        <w:t>3)</w:t>
      </w:r>
      <w:r>
        <w:tab/>
      </w:r>
      <w:r w:rsidRPr="00C4681E">
        <w:t>przekazania przez Zleceniobiorcę(-</w:t>
      </w:r>
      <w:r>
        <w:t>c</w:t>
      </w:r>
      <w:r w:rsidRPr="00C4681E">
        <w:t>ów) części lub całości dotacji osobie trzeciej w sposób niezgodny z niniejszą umową;</w:t>
      </w:r>
    </w:p>
    <w:p w:rsidR="00D604F8" w:rsidRPr="00C4681E" w:rsidRDefault="00D604F8" w:rsidP="00C737E5">
      <w:pPr>
        <w:ind w:left="567" w:hanging="295"/>
        <w:jc w:val="both"/>
      </w:pPr>
      <w:r>
        <w:t>4)</w:t>
      </w:r>
      <w:r>
        <w:tab/>
      </w:r>
      <w:r w:rsidRPr="00C4681E">
        <w:t>nieprzedłożenia przez Zleceniobiorcę(-</w:t>
      </w:r>
      <w:r>
        <w:t>c</w:t>
      </w:r>
      <w:r w:rsidRPr="00C4681E">
        <w:t>ów) sprawozdania z wykonania zadania publicznego w terminie</w:t>
      </w:r>
      <w:r>
        <w:t xml:space="preserve"> określonym</w:t>
      </w:r>
      <w:r w:rsidRPr="00C4681E">
        <w:t xml:space="preserve"> i na zasadach określonych w niniejszej umowie;</w:t>
      </w:r>
    </w:p>
    <w:p w:rsidR="00D604F8" w:rsidRPr="00C4681E" w:rsidRDefault="00D604F8" w:rsidP="00C737E5">
      <w:pPr>
        <w:ind w:left="567" w:hanging="295"/>
        <w:jc w:val="both"/>
      </w:pPr>
      <w:r>
        <w:t>5)</w:t>
      </w:r>
      <w:r>
        <w:tab/>
      </w:r>
      <w:r w:rsidRPr="00C4681E">
        <w:t>odmowy poddania się przez Zleceniobiorcę(-</w:t>
      </w:r>
      <w:r>
        <w:t>c</w:t>
      </w:r>
      <w:r w:rsidRPr="00C4681E">
        <w:t>ów) kontroli albo niedoprowadzenia przez Zleceniobiorcę(-</w:t>
      </w:r>
      <w:r>
        <w:t>c</w:t>
      </w:r>
      <w:r w:rsidRPr="00C4681E">
        <w:t>ów) w terminie określonym przez Zleceniodawcę do usunięcia stwierdzonych nieprawidłowości;</w:t>
      </w:r>
    </w:p>
    <w:p w:rsidR="00D604F8" w:rsidRPr="00C4681E" w:rsidRDefault="00D604F8" w:rsidP="00C737E5">
      <w:pPr>
        <w:ind w:left="567" w:hanging="295"/>
        <w:jc w:val="both"/>
      </w:pPr>
      <w:r>
        <w:t>6)</w:t>
      </w:r>
      <w:r>
        <w:tab/>
      </w:r>
      <w:r w:rsidRPr="00C4681E">
        <w:t>stwierdzenia, że oferta na realizację zadania publicznego była nieważna lub została złożona przez osoby do tego nieuprawnione.</w:t>
      </w:r>
    </w:p>
    <w:p w:rsidR="00D604F8" w:rsidRPr="00C4681E" w:rsidRDefault="00D604F8" w:rsidP="00C737E5">
      <w:pPr>
        <w:pStyle w:val="BodyTextIndent"/>
        <w:spacing w:after="0"/>
        <w:ind w:left="284" w:hanging="284"/>
        <w:jc w:val="both"/>
      </w:pPr>
      <w:r w:rsidRPr="00C4681E">
        <w:t>2. Zleceniodawca, rozwiązując umowę, określi kwotę dotacji podlegającą zwrotowi w wyniku stwierdzenia okoliczności, o których mowa w ust. 1, wraz z odsetkami w wysokości określonej jak dla zaległości podatkowych, naliczanymi od dnia przekazania dotacji, termin jej zwrotu oraz nazwę i numer rachunku bankowego, na który należy dokonać wpłaty.</w:t>
      </w:r>
    </w:p>
    <w:p w:rsidR="00D604F8" w:rsidRPr="00C4681E" w:rsidRDefault="00D604F8" w:rsidP="00C737E5">
      <w:pPr>
        <w:jc w:val="center"/>
        <w:rPr>
          <w:b/>
        </w:rPr>
      </w:pPr>
      <w:r w:rsidRPr="00C4681E">
        <w:rPr>
          <w:b/>
        </w:rPr>
        <w:t>§ 15</w:t>
      </w:r>
    </w:p>
    <w:p w:rsidR="00D604F8" w:rsidRPr="00C4681E" w:rsidRDefault="00D604F8" w:rsidP="00C737E5">
      <w:pPr>
        <w:jc w:val="center"/>
        <w:rPr>
          <w:b/>
        </w:rPr>
      </w:pPr>
      <w:r w:rsidRPr="00C4681E">
        <w:rPr>
          <w:b/>
        </w:rPr>
        <w:t>Zakaz zbywania rzeczy zakupionych za środki pochodzące z dotacji</w:t>
      </w:r>
    </w:p>
    <w:p w:rsidR="00D604F8" w:rsidRPr="00C4681E" w:rsidRDefault="00D604F8" w:rsidP="00C737E5">
      <w:pPr>
        <w:ind w:left="284" w:hanging="284"/>
        <w:jc w:val="both"/>
      </w:pPr>
      <w:r w:rsidRPr="00C4681E">
        <w:t>1. Zleceniobiorca(-</w:t>
      </w:r>
      <w:r>
        <w:t>c</w:t>
      </w:r>
      <w:r w:rsidRPr="00C4681E">
        <w:t>y) zobowiązuje(-</w:t>
      </w:r>
      <w:r>
        <w:t>j</w:t>
      </w:r>
      <w:r w:rsidRPr="00C4681E">
        <w:t>ą) się do niezbywania związanych z realizacją zadania rzeczy zakupionych na swoją rzecz za środki pochodzące z dotacji przez okres 5 lat od dnia dokonania ich zakupu.</w:t>
      </w:r>
    </w:p>
    <w:p w:rsidR="00D604F8" w:rsidRPr="00C4681E" w:rsidRDefault="00D604F8" w:rsidP="00C737E5">
      <w:pPr>
        <w:ind w:left="284" w:hanging="284"/>
        <w:jc w:val="both"/>
        <w:rPr>
          <w:b/>
        </w:rPr>
      </w:pPr>
      <w:r w:rsidRPr="00C4681E">
        <w:t>2. Z ważnych przyczyn Zleceniodawca może wyrazić zgodę na zbycie rzeczy przed upływem terminu, o którym mowa w ust. 1, pod warunkiem że Zleceniobiorca(-</w:t>
      </w:r>
      <w:r>
        <w:t>c</w:t>
      </w:r>
      <w:r w:rsidRPr="00C4681E">
        <w:t>y) zobowiąże(-</w:t>
      </w:r>
      <w:r>
        <w:t>ż</w:t>
      </w:r>
      <w:r w:rsidRPr="00C4681E">
        <w:t>ą) się przeznaczyć środki pozyskane ze zbycia rzeczy na realizację celów statutowych.</w:t>
      </w:r>
    </w:p>
    <w:p w:rsidR="00D604F8" w:rsidRPr="00C4681E" w:rsidRDefault="00D604F8" w:rsidP="00C737E5">
      <w:pPr>
        <w:jc w:val="center"/>
        <w:rPr>
          <w:b/>
        </w:rPr>
      </w:pPr>
      <w:r w:rsidRPr="00C4681E">
        <w:rPr>
          <w:b/>
        </w:rPr>
        <w:t>§ 16</w:t>
      </w:r>
    </w:p>
    <w:p w:rsidR="00D604F8" w:rsidRPr="00C4681E" w:rsidRDefault="00D604F8" w:rsidP="00C737E5">
      <w:pPr>
        <w:jc w:val="center"/>
        <w:rPr>
          <w:b/>
        </w:rPr>
      </w:pPr>
      <w:r w:rsidRPr="00C4681E">
        <w:rPr>
          <w:b/>
        </w:rPr>
        <w:t>Forma pisemna oświadczeń</w:t>
      </w:r>
    </w:p>
    <w:p w:rsidR="00D604F8" w:rsidRPr="00C4681E" w:rsidRDefault="00D604F8" w:rsidP="00C737E5">
      <w:pPr>
        <w:numPr>
          <w:ilvl w:val="0"/>
          <w:numId w:val="4"/>
        </w:numPr>
        <w:tabs>
          <w:tab w:val="left" w:pos="284"/>
        </w:tabs>
        <w:ind w:left="284" w:hanging="284"/>
        <w:jc w:val="both"/>
      </w:pPr>
      <w:r w:rsidRPr="00C4681E">
        <w:t>Wszelkie zmiany, uzupełnienia i oświadczenia składane w związku z niniejszą umową wymagają formy pisemnej pod rygorem nieważności.</w:t>
      </w:r>
    </w:p>
    <w:p w:rsidR="00D604F8" w:rsidRPr="00C4681E" w:rsidRDefault="00D604F8" w:rsidP="00C737E5">
      <w:pPr>
        <w:ind w:left="284" w:hanging="284"/>
        <w:jc w:val="both"/>
        <w:rPr>
          <w:b/>
        </w:rPr>
      </w:pPr>
      <w:r w:rsidRPr="00C4681E">
        <w:t>2. Wszelkie wątpliwości związane z realizacją niniejszej umowy będą wyjaśniane w formie pisemnej lub za pomocą środków komunikacji elektronicznej.</w:t>
      </w:r>
    </w:p>
    <w:p w:rsidR="00D604F8" w:rsidRPr="00C4681E" w:rsidRDefault="00D604F8" w:rsidP="00C737E5">
      <w:pPr>
        <w:tabs>
          <w:tab w:val="num" w:pos="0"/>
        </w:tabs>
        <w:jc w:val="center"/>
        <w:rPr>
          <w:b/>
        </w:rPr>
      </w:pPr>
      <w:r w:rsidRPr="00C4681E">
        <w:rPr>
          <w:b/>
        </w:rPr>
        <w:t>§ 17</w:t>
      </w:r>
    </w:p>
    <w:p w:rsidR="00D604F8" w:rsidRPr="00C4681E" w:rsidRDefault="00D604F8" w:rsidP="00C737E5">
      <w:pPr>
        <w:tabs>
          <w:tab w:val="num" w:pos="142"/>
        </w:tabs>
        <w:ind w:left="142"/>
        <w:jc w:val="center"/>
        <w:rPr>
          <w:b/>
        </w:rPr>
      </w:pPr>
      <w:r w:rsidRPr="00C4681E">
        <w:rPr>
          <w:b/>
        </w:rPr>
        <w:t>Odpowiedzialność wobec osób trzecich</w:t>
      </w:r>
    </w:p>
    <w:p w:rsidR="00D604F8" w:rsidRPr="00C4681E" w:rsidRDefault="00D604F8" w:rsidP="00C737E5">
      <w:pPr>
        <w:pStyle w:val="BodyText2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1. Zleceniobiorca(-</w:t>
      </w:r>
      <w:r>
        <w:rPr>
          <w:rFonts w:ascii="Times New Roman" w:hAnsi="Times New Roman"/>
        </w:rPr>
        <w:t>c</w:t>
      </w:r>
      <w:r w:rsidRPr="00C4681E">
        <w:rPr>
          <w:rFonts w:ascii="Times New Roman" w:hAnsi="Times New Roman"/>
        </w:rPr>
        <w:t xml:space="preserve">y) ponosi(-szą) wyłączną odpowiedzialność wobec osób trzecich za szkody powstałe w związku z realizacją zadania publicznego. </w:t>
      </w:r>
    </w:p>
    <w:p w:rsidR="00D604F8" w:rsidRPr="00C4681E" w:rsidRDefault="00D604F8" w:rsidP="00C737E5">
      <w:pPr>
        <w:pStyle w:val="NormalWeb"/>
        <w:spacing w:after="0"/>
        <w:ind w:left="284" w:hanging="284"/>
        <w:jc w:val="both"/>
        <w:rPr>
          <w:szCs w:val="24"/>
        </w:rPr>
      </w:pPr>
      <w:r w:rsidRPr="00C4681E">
        <w:rPr>
          <w:szCs w:val="24"/>
        </w:rPr>
        <w:t>2. W zakresie związanym z realizacją zadania publicznego, w tym z gromadzeniem, przetwarzaniem i przekazywaniem danych osobowych, a także wprowadzaniem ich                 do systemów informatycznych, Zleceniobiorca(-</w:t>
      </w:r>
      <w:r>
        <w:rPr>
          <w:szCs w:val="24"/>
        </w:rPr>
        <w:t>c</w:t>
      </w:r>
      <w:r w:rsidRPr="00C4681E">
        <w:rPr>
          <w:szCs w:val="24"/>
        </w:rPr>
        <w:t>y) odbiera(-ją) stosowne oświadczenia o zgodzie na gromadzenie, przetwarzanie i przekazywanie danych osobowych, od osób, których dotyczą</w:t>
      </w:r>
      <w:r w:rsidRPr="009473A3">
        <w:rPr>
          <w:szCs w:val="24"/>
        </w:rPr>
        <w:t xml:space="preserve"> </w:t>
      </w:r>
      <w:r w:rsidRPr="00C4681E">
        <w:rPr>
          <w:szCs w:val="24"/>
        </w:rPr>
        <w:t>te dane, zgodnie z ustawą z dnia 29 sierpnia 1997 r. o ochronie danych osobowych (Dz. U. z 201</w:t>
      </w:r>
      <w:r>
        <w:rPr>
          <w:szCs w:val="24"/>
        </w:rPr>
        <w:t>6</w:t>
      </w:r>
      <w:r w:rsidRPr="00C4681E">
        <w:rPr>
          <w:szCs w:val="24"/>
        </w:rPr>
        <w:t xml:space="preserve"> r. poz. </w:t>
      </w:r>
      <w:r>
        <w:rPr>
          <w:szCs w:val="24"/>
        </w:rPr>
        <w:t>922)</w:t>
      </w:r>
      <w:r w:rsidRPr="00C4681E">
        <w:rPr>
          <w:szCs w:val="24"/>
        </w:rPr>
        <w:t xml:space="preserve">. </w:t>
      </w:r>
      <w:r>
        <w:rPr>
          <w:szCs w:val="24"/>
        </w:rPr>
        <w:t xml:space="preserve"> </w:t>
      </w:r>
    </w:p>
    <w:p w:rsidR="00D604F8" w:rsidRPr="00C4681E" w:rsidRDefault="00D604F8" w:rsidP="00C737E5">
      <w:pPr>
        <w:tabs>
          <w:tab w:val="num" w:pos="0"/>
        </w:tabs>
        <w:jc w:val="center"/>
      </w:pPr>
      <w:r>
        <w:rPr>
          <w:b/>
        </w:rPr>
        <w:br w:type="column"/>
      </w:r>
      <w:r w:rsidRPr="00C4681E">
        <w:rPr>
          <w:b/>
        </w:rPr>
        <w:t>§ 18</w:t>
      </w:r>
    </w:p>
    <w:p w:rsidR="00D604F8" w:rsidRPr="00C4681E" w:rsidRDefault="00D604F8" w:rsidP="00C737E5">
      <w:pPr>
        <w:tabs>
          <w:tab w:val="num" w:pos="142"/>
        </w:tabs>
        <w:ind w:left="142"/>
        <w:jc w:val="center"/>
        <w:rPr>
          <w:b/>
        </w:rPr>
      </w:pPr>
      <w:r w:rsidRPr="00C4681E">
        <w:rPr>
          <w:b/>
        </w:rPr>
        <w:t>Postanowienia końcowe</w:t>
      </w:r>
    </w:p>
    <w:p w:rsidR="00D604F8" w:rsidRPr="00C4681E" w:rsidRDefault="00D604F8" w:rsidP="00C737E5">
      <w:pPr>
        <w:pStyle w:val="BodyText2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 xml:space="preserve">1. W odniesieniu do niniejszej umowy </w:t>
      </w:r>
      <w:r>
        <w:rPr>
          <w:rFonts w:ascii="Times New Roman" w:hAnsi="Times New Roman"/>
        </w:rPr>
        <w:t xml:space="preserve">mają </w:t>
      </w:r>
      <w:r w:rsidRPr="00C4681E">
        <w:rPr>
          <w:rFonts w:ascii="Times New Roman" w:hAnsi="Times New Roman"/>
        </w:rPr>
        <w:t xml:space="preserve">zastosowanie przepisy prawa powszechnie obowiązującego, w szczególności przepisy ustawy z dnia 24 kwietnia 2003 r. </w:t>
      </w:r>
      <w:r>
        <w:rPr>
          <w:rFonts w:ascii="Times New Roman" w:hAnsi="Times New Roman"/>
        </w:rPr>
        <w:br/>
      </w:r>
      <w:r w:rsidRPr="00C4681E">
        <w:rPr>
          <w:rFonts w:ascii="Times New Roman" w:hAnsi="Times New Roman"/>
        </w:rPr>
        <w:t xml:space="preserve">o działalności pożytku publicznego i o wolontariacie, ustawy z dnia 27 kwietnia 2009 r. </w:t>
      </w:r>
      <w:r>
        <w:rPr>
          <w:rFonts w:ascii="Times New Roman" w:hAnsi="Times New Roman"/>
        </w:rPr>
        <w:br/>
      </w:r>
      <w:r w:rsidRPr="00C4681E">
        <w:rPr>
          <w:rFonts w:ascii="Times New Roman" w:hAnsi="Times New Roman"/>
        </w:rPr>
        <w:t>o finansach publicznych, ustawy z dnia 29 września 1994 r. o</w:t>
      </w:r>
      <w:r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rachunkowości, ustawy z dnia 29 stycznia 2004 r.</w:t>
      </w:r>
      <w:r>
        <w:rPr>
          <w:rFonts w:ascii="Times New Roman" w:hAnsi="Times New Roman"/>
        </w:rPr>
        <w:t>–</w:t>
      </w:r>
      <w:r w:rsidRPr="00C4681E">
        <w:rPr>
          <w:rFonts w:ascii="Times New Roman" w:hAnsi="Times New Roman"/>
        </w:rPr>
        <w:t>Prawo zamówień publicznych (Dz. U. z 2015 r. poz. 2164</w:t>
      </w:r>
      <w:r>
        <w:rPr>
          <w:rFonts w:ascii="Times New Roman" w:hAnsi="Times New Roman"/>
        </w:rPr>
        <w:t>, z późn. zm.</w:t>
      </w:r>
      <w:r w:rsidRPr="00C4681E">
        <w:rPr>
          <w:rFonts w:ascii="Times New Roman" w:hAnsi="Times New Roman"/>
        </w:rPr>
        <w:t>) oraz ustawy z dnia 17 grudnia 2004 r. o odpowiedzialności za naruszenie dyscypliny finansów publicznych (Dz. U. z 2013 r</w:t>
      </w:r>
      <w:r>
        <w:rPr>
          <w:rFonts w:ascii="Times New Roman" w:hAnsi="Times New Roman"/>
        </w:rPr>
        <w:t>.</w:t>
      </w:r>
      <w:r w:rsidRPr="00C4681E">
        <w:rPr>
          <w:rFonts w:ascii="Times New Roman" w:hAnsi="Times New Roman"/>
        </w:rPr>
        <w:t xml:space="preserve"> poz. 168</w:t>
      </w:r>
      <w:r>
        <w:rPr>
          <w:rFonts w:ascii="Times New Roman" w:hAnsi="Times New Roman"/>
        </w:rPr>
        <w:t>, z późn. zm.</w:t>
      </w:r>
      <w:r w:rsidRPr="00C4681E">
        <w:rPr>
          <w:rFonts w:ascii="Times New Roman" w:hAnsi="Times New Roman"/>
        </w:rPr>
        <w:t>).</w:t>
      </w:r>
    </w:p>
    <w:p w:rsidR="00D604F8" w:rsidRPr="00C4681E" w:rsidRDefault="00D604F8" w:rsidP="00C737E5">
      <w:pPr>
        <w:pStyle w:val="BodyText2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2. W zakresie nieuregulowanym umową stosuje się odpowiednio przepisy ustawy z dnia 23 kwietnia 1964 r.</w:t>
      </w:r>
      <w:r>
        <w:rPr>
          <w:rFonts w:ascii="Times New Roman" w:hAnsi="Times New Roman"/>
        </w:rPr>
        <w:t xml:space="preserve"> – </w:t>
      </w:r>
      <w:r w:rsidRPr="00C4681E">
        <w:rPr>
          <w:rFonts w:ascii="Times New Roman" w:hAnsi="Times New Roman"/>
        </w:rPr>
        <w:t>Kodeks cywilny.</w:t>
      </w:r>
    </w:p>
    <w:p w:rsidR="00D604F8" w:rsidRPr="00C4681E" w:rsidRDefault="00D604F8" w:rsidP="00C737E5">
      <w:pPr>
        <w:tabs>
          <w:tab w:val="num" w:pos="142"/>
        </w:tabs>
        <w:ind w:left="142"/>
        <w:jc w:val="center"/>
      </w:pPr>
      <w:r w:rsidRPr="00C4681E">
        <w:rPr>
          <w:b/>
        </w:rPr>
        <w:t>§ 19</w:t>
      </w:r>
    </w:p>
    <w:p w:rsidR="00D604F8" w:rsidRPr="00C4681E" w:rsidRDefault="00D604F8" w:rsidP="00C737E5">
      <w:pPr>
        <w:tabs>
          <w:tab w:val="num" w:pos="0"/>
        </w:tabs>
        <w:jc w:val="both"/>
      </w:pPr>
      <w:r w:rsidRPr="00C4681E">
        <w:t>Ewentualne spory powstałe w związku z zawarciem i wykonywaniem niniejszej umowy Strony będą się starały rozstrzygać polubownie. W przypadku braku porozumienia spór zostanie poddany pod rozstrzygnięcie</w:t>
      </w:r>
      <w:r w:rsidRPr="0076624E">
        <w:t xml:space="preserve"> </w:t>
      </w:r>
      <w:r w:rsidRPr="00C4681E">
        <w:t>sądu powszechnego właściwego ze względu na siedzibę Zleceniodawcy.</w:t>
      </w:r>
    </w:p>
    <w:p w:rsidR="00D604F8" w:rsidRPr="00C4681E" w:rsidRDefault="00D604F8" w:rsidP="00C737E5">
      <w:pPr>
        <w:jc w:val="center"/>
        <w:rPr>
          <w:b/>
        </w:rPr>
      </w:pPr>
      <w:r w:rsidRPr="00C4681E">
        <w:rPr>
          <w:b/>
        </w:rPr>
        <w:t>§ 20</w:t>
      </w:r>
    </w:p>
    <w:p w:rsidR="00D604F8" w:rsidRPr="00C4681E" w:rsidRDefault="00D604F8" w:rsidP="00C737E5">
      <w:pPr>
        <w:pStyle w:val="BodyText2"/>
        <w:rPr>
          <w:rFonts w:ascii="Times New Roman" w:hAnsi="Times New Roman"/>
        </w:rPr>
      </w:pPr>
      <w:r>
        <w:rPr>
          <w:rFonts w:ascii="Times New Roman" w:hAnsi="Times New Roman"/>
        </w:rPr>
        <w:t>N</w:t>
      </w:r>
      <w:r w:rsidRPr="00C4681E">
        <w:rPr>
          <w:rFonts w:ascii="Times New Roman" w:hAnsi="Times New Roman"/>
        </w:rPr>
        <w:t>iniejsza</w:t>
      </w:r>
      <w:r w:rsidRPr="0076624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</w:t>
      </w:r>
      <w:r w:rsidRPr="00C4681E">
        <w:rPr>
          <w:rFonts w:ascii="Times New Roman" w:hAnsi="Times New Roman"/>
        </w:rPr>
        <w:t xml:space="preserve">mowa została sporządzona w </w:t>
      </w:r>
      <w:r>
        <w:rPr>
          <w:rFonts w:ascii="Times New Roman" w:hAnsi="Times New Roman"/>
        </w:rPr>
        <w:t>2</w:t>
      </w:r>
      <w:r w:rsidRPr="00C4681E">
        <w:rPr>
          <w:rFonts w:ascii="Times New Roman" w:hAnsi="Times New Roman"/>
        </w:rPr>
        <w:t xml:space="preserve"> jednobrzmiących egzemplarzach, z tego </w:t>
      </w:r>
      <w:r>
        <w:rPr>
          <w:rFonts w:ascii="Times New Roman" w:hAnsi="Times New Roman"/>
        </w:rPr>
        <w:t>1</w:t>
      </w:r>
      <w:r w:rsidRPr="00C4681E">
        <w:rPr>
          <w:rFonts w:ascii="Times New Roman" w:hAnsi="Times New Roman"/>
        </w:rPr>
        <w:t xml:space="preserve"> egzemplarz dla Zleceniobiorcy(-</w:t>
      </w:r>
      <w:r>
        <w:rPr>
          <w:rFonts w:ascii="Times New Roman" w:hAnsi="Times New Roman"/>
        </w:rPr>
        <w:t>c</w:t>
      </w:r>
      <w:r w:rsidRPr="00C4681E">
        <w:rPr>
          <w:rFonts w:ascii="Times New Roman" w:hAnsi="Times New Roman"/>
        </w:rPr>
        <w:t xml:space="preserve">ów) i </w:t>
      </w:r>
      <w:r>
        <w:rPr>
          <w:rFonts w:ascii="Times New Roman" w:hAnsi="Times New Roman"/>
        </w:rPr>
        <w:t>1</w:t>
      </w:r>
      <w:r w:rsidRPr="00C4681E">
        <w:rPr>
          <w:rFonts w:ascii="Times New Roman" w:hAnsi="Times New Roman"/>
        </w:rPr>
        <w:t xml:space="preserve"> dla Zleceniodawcy.</w:t>
      </w:r>
    </w:p>
    <w:p w:rsidR="00D604F8" w:rsidRDefault="00D604F8" w:rsidP="00C737E5">
      <w:pPr>
        <w:pStyle w:val="BodyText2"/>
        <w:rPr>
          <w:rFonts w:ascii="Times New Roman" w:hAnsi="Times New Roman"/>
        </w:rPr>
      </w:pPr>
    </w:p>
    <w:p w:rsidR="00D604F8" w:rsidRDefault="00D604F8" w:rsidP="00C737E5">
      <w:pPr>
        <w:pStyle w:val="BodyText2"/>
        <w:rPr>
          <w:rFonts w:ascii="Times New Roman" w:hAnsi="Times New Roman"/>
        </w:rPr>
      </w:pPr>
    </w:p>
    <w:p w:rsidR="00D604F8" w:rsidRPr="00C4681E" w:rsidRDefault="00D604F8" w:rsidP="00C737E5">
      <w:pPr>
        <w:pStyle w:val="BodyText2"/>
        <w:rPr>
          <w:rFonts w:ascii="Times New Roman" w:hAnsi="Times New Roman"/>
        </w:rPr>
      </w:pPr>
    </w:p>
    <w:p w:rsidR="00D604F8" w:rsidRPr="00C4681E" w:rsidRDefault="00D604F8" w:rsidP="00C737E5">
      <w:pPr>
        <w:ind w:left="360"/>
        <w:jc w:val="both"/>
      </w:pPr>
      <w:r w:rsidRPr="00C4681E">
        <w:t>Zleceniobiorca(-</w:t>
      </w:r>
      <w:r>
        <w:t>c</w:t>
      </w:r>
      <w:r w:rsidRPr="00C4681E">
        <w:t xml:space="preserve">y):                                                 </w:t>
      </w:r>
      <w:r w:rsidRPr="00C4681E">
        <w:tab/>
      </w:r>
      <w:r w:rsidRPr="00C4681E">
        <w:tab/>
        <w:t xml:space="preserve"> Zleceniodawca:</w:t>
      </w:r>
    </w:p>
    <w:p w:rsidR="00D604F8" w:rsidRDefault="00D604F8" w:rsidP="00C737E5">
      <w:pPr>
        <w:ind w:left="284"/>
      </w:pPr>
    </w:p>
    <w:p w:rsidR="00D604F8" w:rsidRPr="00C4681E" w:rsidRDefault="00D604F8" w:rsidP="00C737E5">
      <w:pPr>
        <w:ind w:left="284"/>
      </w:pPr>
    </w:p>
    <w:p w:rsidR="00D604F8" w:rsidRPr="00C4681E" w:rsidRDefault="00D604F8" w:rsidP="00C737E5">
      <w:pPr>
        <w:ind w:left="284"/>
      </w:pPr>
      <w:r w:rsidRPr="00C4681E">
        <w:t xml:space="preserve"> ....................................................                                               ..............................................</w:t>
      </w:r>
    </w:p>
    <w:p w:rsidR="00D604F8" w:rsidRDefault="00D604F8" w:rsidP="00C737E5">
      <w:pPr>
        <w:ind w:left="284"/>
      </w:pPr>
    </w:p>
    <w:p w:rsidR="00D604F8" w:rsidRDefault="00D604F8" w:rsidP="00C737E5">
      <w:pPr>
        <w:ind w:left="284"/>
      </w:pPr>
    </w:p>
    <w:p w:rsidR="00D604F8" w:rsidRDefault="00D604F8" w:rsidP="00C737E5">
      <w:pPr>
        <w:ind w:left="284"/>
      </w:pPr>
    </w:p>
    <w:p w:rsidR="00D604F8" w:rsidRDefault="00D604F8" w:rsidP="00C737E5">
      <w:pPr>
        <w:ind w:left="284"/>
      </w:pPr>
    </w:p>
    <w:p w:rsidR="00D604F8" w:rsidRDefault="00D604F8" w:rsidP="00C737E5">
      <w:pPr>
        <w:ind w:left="284"/>
      </w:pPr>
      <w:bookmarkStart w:id="1" w:name="_GoBack"/>
      <w:bookmarkEnd w:id="1"/>
    </w:p>
    <w:p w:rsidR="00D604F8" w:rsidRPr="00C4681E" w:rsidRDefault="00D604F8" w:rsidP="00C737E5">
      <w:pPr>
        <w:ind w:left="284"/>
      </w:pPr>
    </w:p>
    <w:p w:rsidR="00D604F8" w:rsidRDefault="00D604F8" w:rsidP="00C737E5">
      <w:pPr>
        <w:autoSpaceDE w:val="0"/>
        <w:autoSpaceDN w:val="0"/>
        <w:adjustRightInd w:val="0"/>
        <w:jc w:val="both"/>
      </w:pPr>
      <w:r w:rsidRPr="00C4681E">
        <w:t>ZAŁĄCZNIKI:</w:t>
      </w:r>
    </w:p>
    <w:p w:rsidR="00D604F8" w:rsidRDefault="00D604F8" w:rsidP="00C737E5">
      <w:pPr>
        <w:numPr>
          <w:ilvl w:val="0"/>
          <w:numId w:val="9"/>
        </w:numPr>
        <w:autoSpaceDE w:val="0"/>
        <w:autoSpaceDN w:val="0"/>
        <w:adjustRightInd w:val="0"/>
        <w:ind w:left="284" w:hanging="284"/>
        <w:jc w:val="both"/>
      </w:pPr>
      <w:r>
        <w:t>Formularz wykonania usług – zadania własne.</w:t>
      </w:r>
    </w:p>
    <w:p w:rsidR="00D604F8" w:rsidRDefault="00D604F8" w:rsidP="00C737E5">
      <w:pPr>
        <w:numPr>
          <w:ilvl w:val="0"/>
          <w:numId w:val="9"/>
        </w:numPr>
        <w:autoSpaceDE w:val="0"/>
        <w:autoSpaceDN w:val="0"/>
        <w:adjustRightInd w:val="0"/>
        <w:ind w:left="284" w:hanging="284"/>
        <w:jc w:val="both"/>
      </w:pPr>
      <w:r>
        <w:t>Rozliczenie finansowe usług opiekuńczych, specjalistycznych usług opiekuńczych.</w:t>
      </w:r>
    </w:p>
    <w:p w:rsidR="00D604F8" w:rsidRPr="00C4681E" w:rsidRDefault="00D604F8" w:rsidP="00C737E5">
      <w:pPr>
        <w:numPr>
          <w:ilvl w:val="0"/>
          <w:numId w:val="9"/>
        </w:numPr>
        <w:autoSpaceDE w:val="0"/>
        <w:autoSpaceDN w:val="0"/>
        <w:adjustRightInd w:val="0"/>
        <w:ind w:left="284" w:hanging="284"/>
        <w:jc w:val="both"/>
      </w:pPr>
      <w:r>
        <w:t>Wykaz kadry – usługi opiekuńcze, specjalistyczne usługi opiekuńcze – zadania własne.</w:t>
      </w:r>
    </w:p>
    <w:p w:rsidR="00D604F8" w:rsidRDefault="00D604F8" w:rsidP="00C737E5">
      <w:pPr>
        <w:jc w:val="both"/>
      </w:pPr>
      <w:r>
        <w:t>4. O</w:t>
      </w:r>
      <w:r w:rsidRPr="00C4681E">
        <w:t xml:space="preserve">ferta realizacji </w:t>
      </w:r>
      <w:r>
        <w:t>zadania publicznego wraz z załącznikami.</w:t>
      </w:r>
    </w:p>
    <w:p w:rsidR="00D604F8" w:rsidRPr="00C4681E" w:rsidRDefault="00D604F8" w:rsidP="00C737E5">
      <w:pPr>
        <w:ind w:left="284" w:hanging="284"/>
        <w:jc w:val="both"/>
      </w:pPr>
      <w:r>
        <w:t>5. K</w:t>
      </w:r>
      <w:r w:rsidRPr="00C4681E">
        <w:t>opia aktualnego wyciągu z właściwego rejestru lub ewidencji*</w:t>
      </w:r>
      <w:r>
        <w:t xml:space="preserve"> </w:t>
      </w:r>
      <w:r w:rsidRPr="00C4681E">
        <w:t>/ pobrany samodzielnie wydruk komputerowy aktualnych informacji o podmiocie wpisanym do Krajowego Rejestru Sądowego*</w:t>
      </w:r>
      <w:r>
        <w:t>.</w:t>
      </w:r>
    </w:p>
    <w:p w:rsidR="00D604F8" w:rsidRDefault="00D604F8" w:rsidP="00C737E5">
      <w:pPr>
        <w:tabs>
          <w:tab w:val="left" w:pos="0"/>
        </w:tabs>
        <w:ind w:right="-1274"/>
      </w:pPr>
    </w:p>
    <w:p w:rsidR="00D604F8" w:rsidRDefault="00D604F8" w:rsidP="00C737E5">
      <w:pPr>
        <w:tabs>
          <w:tab w:val="left" w:pos="0"/>
        </w:tabs>
        <w:ind w:right="-1274"/>
      </w:pPr>
    </w:p>
    <w:p w:rsidR="00D604F8" w:rsidRPr="006D7495" w:rsidRDefault="00D604F8" w:rsidP="00C737E5">
      <w:pPr>
        <w:tabs>
          <w:tab w:val="left" w:pos="0"/>
        </w:tabs>
        <w:ind w:right="-1274"/>
        <w:rPr>
          <w:sz w:val="22"/>
        </w:rPr>
      </w:pPr>
      <w:r w:rsidRPr="006D7495">
        <w:rPr>
          <w:sz w:val="22"/>
        </w:rPr>
        <w:t xml:space="preserve">POUCZENIE </w:t>
      </w:r>
    </w:p>
    <w:p w:rsidR="00D604F8" w:rsidRPr="006D7495" w:rsidRDefault="00D604F8" w:rsidP="00C737E5">
      <w:pPr>
        <w:tabs>
          <w:tab w:val="left" w:pos="0"/>
        </w:tabs>
        <w:autoSpaceDE w:val="0"/>
        <w:autoSpaceDN w:val="0"/>
        <w:adjustRightInd w:val="0"/>
        <w:jc w:val="both"/>
        <w:rPr>
          <w:bCs/>
          <w:sz w:val="22"/>
        </w:rPr>
      </w:pPr>
      <w:r w:rsidRPr="006D7495">
        <w:rPr>
          <w:bCs/>
          <w:sz w:val="22"/>
        </w:rPr>
        <w:t>Zaznaczenie „*”, np.: „</w:t>
      </w:r>
      <w:r w:rsidRPr="006D7495">
        <w:rPr>
          <w:sz w:val="22"/>
        </w:rPr>
        <w:t>rejestrze* / ewidencji</w:t>
      </w:r>
      <w:r w:rsidRPr="006D7495">
        <w:rPr>
          <w:bCs/>
          <w:sz w:val="22"/>
        </w:rPr>
        <w:t>*”, oznacza, że należy skreślić niewłaściwą odpowiedź i pozostawić prawidłową. Przykład:  „</w:t>
      </w:r>
      <w:r w:rsidRPr="006D7495">
        <w:rPr>
          <w:sz w:val="22"/>
        </w:rPr>
        <w:t xml:space="preserve">rejestrze* / </w:t>
      </w:r>
      <w:r w:rsidRPr="006D7495">
        <w:rPr>
          <w:strike/>
          <w:sz w:val="22"/>
        </w:rPr>
        <w:t>ewidencji</w:t>
      </w:r>
      <w:r w:rsidRPr="006D7495">
        <w:rPr>
          <w:bCs/>
          <w:strike/>
          <w:sz w:val="22"/>
        </w:rPr>
        <w:t xml:space="preserve"> </w:t>
      </w:r>
      <w:r w:rsidRPr="006D7495">
        <w:rPr>
          <w:bCs/>
          <w:sz w:val="22"/>
        </w:rPr>
        <w:t>*”.</w:t>
      </w:r>
    </w:p>
    <w:p w:rsidR="00D604F8" w:rsidRPr="006D7495" w:rsidRDefault="00D604F8" w:rsidP="00C737E5">
      <w:pPr>
        <w:tabs>
          <w:tab w:val="left" w:pos="0"/>
        </w:tabs>
        <w:autoSpaceDE w:val="0"/>
        <w:autoSpaceDN w:val="0"/>
        <w:adjustRightInd w:val="0"/>
        <w:jc w:val="both"/>
        <w:rPr>
          <w:bCs/>
          <w:sz w:val="22"/>
        </w:rPr>
      </w:pPr>
      <w:r w:rsidRPr="006D7495">
        <w:rPr>
          <w:bCs/>
          <w:sz w:val="22"/>
        </w:rPr>
        <w:t xml:space="preserve">Umowa ma charakter ramowy. Oznacza to, że można ją zmieniać, w tym uzupełniać, o ile te zmiany nie są sprzeczne z niniejszym ramowym wzorem. </w:t>
      </w:r>
    </w:p>
    <w:p w:rsidR="00D604F8" w:rsidRPr="00C4681E" w:rsidRDefault="00D604F8" w:rsidP="00C737E5">
      <w:pPr>
        <w:tabs>
          <w:tab w:val="left" w:pos="360"/>
        </w:tabs>
        <w:jc w:val="both"/>
      </w:pPr>
    </w:p>
    <w:p w:rsidR="00D604F8" w:rsidRDefault="00D604F8" w:rsidP="00C737E5">
      <w:pPr>
        <w:jc w:val="center"/>
        <w:rPr>
          <w:b/>
        </w:rPr>
      </w:pPr>
    </w:p>
    <w:sectPr w:rsidR="00D604F8" w:rsidSect="00C737E5">
      <w:footerReference w:type="default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4F8" w:rsidRDefault="00D604F8" w:rsidP="00B8414F">
      <w:r>
        <w:separator/>
      </w:r>
    </w:p>
  </w:endnote>
  <w:endnote w:type="continuationSeparator" w:id="0">
    <w:p w:rsidR="00D604F8" w:rsidRDefault="00D604F8" w:rsidP="00B841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4F8" w:rsidRDefault="00D604F8">
    <w:pPr>
      <w:pStyle w:val="Footer"/>
      <w:jc w:val="center"/>
    </w:pPr>
    <w:fldSimple w:instr=" PAGE   \* MERGEFORMAT ">
      <w:r>
        <w:rPr>
          <w:noProof/>
        </w:rPr>
        <w:t>1</w:t>
      </w:r>
    </w:fldSimple>
  </w:p>
  <w:p w:rsidR="00D604F8" w:rsidRDefault="00D604F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4F8" w:rsidRDefault="00D604F8" w:rsidP="00B8414F">
      <w:r>
        <w:separator/>
      </w:r>
    </w:p>
  </w:footnote>
  <w:footnote w:type="continuationSeparator" w:id="0">
    <w:p w:rsidR="00D604F8" w:rsidRDefault="00D604F8" w:rsidP="00B8414F">
      <w:r>
        <w:continuationSeparator/>
      </w:r>
    </w:p>
  </w:footnote>
  <w:footnote w:id="1">
    <w:p w:rsidR="00D604F8" w:rsidRDefault="00D604F8" w:rsidP="00333FD5">
      <w:pPr>
        <w:pStyle w:val="FootnoteText"/>
      </w:pPr>
      <w:r>
        <w:rPr>
          <w:rStyle w:val="FootnoteReference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2">
    <w:p w:rsidR="00D604F8" w:rsidRDefault="00D604F8" w:rsidP="00333FD5">
      <w:pPr>
        <w:pStyle w:val="FootnoteText"/>
        <w:jc w:val="both"/>
      </w:pPr>
      <w:r>
        <w:rPr>
          <w:rStyle w:val="FootnoteReference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zadania  realizowanego w kraju.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0923"/>
    <w:multiLevelType w:val="hybridMultilevel"/>
    <w:tmpl w:val="5B7E69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D50168"/>
    <w:multiLevelType w:val="hybridMultilevel"/>
    <w:tmpl w:val="3ADA4B98"/>
    <w:lvl w:ilvl="0" w:tplc="FD703EFE">
      <w:start w:val="1"/>
      <w:numFmt w:val="decimal"/>
      <w:lvlText w:val="%1."/>
      <w:lvlJc w:val="righ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290E14"/>
    <w:multiLevelType w:val="hybridMultilevel"/>
    <w:tmpl w:val="9CA4EE3C"/>
    <w:lvl w:ilvl="0" w:tplc="1D50F56A">
      <w:start w:val="2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>
    <w:nsid w:val="0A1566FD"/>
    <w:multiLevelType w:val="hybridMultilevel"/>
    <w:tmpl w:val="133AFA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C74374B"/>
    <w:multiLevelType w:val="hybridMultilevel"/>
    <w:tmpl w:val="5F640522"/>
    <w:lvl w:ilvl="0" w:tplc="48961886">
      <w:start w:val="1"/>
      <w:numFmt w:val="decimal"/>
      <w:lvlText w:val="%1)"/>
      <w:lvlJc w:val="left"/>
      <w:pPr>
        <w:ind w:left="783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  <w:rPr>
        <w:rFonts w:cs="Times New Roman"/>
      </w:rPr>
    </w:lvl>
  </w:abstractNum>
  <w:abstractNum w:abstractNumId="5">
    <w:nsid w:val="3403080D"/>
    <w:multiLevelType w:val="hybridMultilevel"/>
    <w:tmpl w:val="04F81232"/>
    <w:lvl w:ilvl="0" w:tplc="5C2A222C">
      <w:start w:val="2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0470821"/>
    <w:multiLevelType w:val="hybridMultilevel"/>
    <w:tmpl w:val="4A9CBB5A"/>
    <w:lvl w:ilvl="0" w:tplc="438CB8E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7">
    <w:nsid w:val="5EA077E3"/>
    <w:multiLevelType w:val="hybridMultilevel"/>
    <w:tmpl w:val="247CF7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30D2491"/>
    <w:multiLevelType w:val="hybridMultilevel"/>
    <w:tmpl w:val="17A4344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38F3BAA"/>
    <w:multiLevelType w:val="hybridMultilevel"/>
    <w:tmpl w:val="77D6CC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4843745"/>
    <w:multiLevelType w:val="hybridMultilevel"/>
    <w:tmpl w:val="5B7E69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9"/>
  </w:num>
  <w:num w:numId="5">
    <w:abstractNumId w:val="5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6"/>
  </w:num>
  <w:num w:numId="11">
    <w:abstractNumId w:val="7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6DA6"/>
    <w:rsid w:val="0000133D"/>
    <w:rsid w:val="000034D7"/>
    <w:rsid w:val="00005335"/>
    <w:rsid w:val="000059B7"/>
    <w:rsid w:val="000071DE"/>
    <w:rsid w:val="00007B46"/>
    <w:rsid w:val="0001139C"/>
    <w:rsid w:val="00012D87"/>
    <w:rsid w:val="000131E2"/>
    <w:rsid w:val="0001432D"/>
    <w:rsid w:val="00015402"/>
    <w:rsid w:val="000223B7"/>
    <w:rsid w:val="00026341"/>
    <w:rsid w:val="00026D34"/>
    <w:rsid w:val="0003030F"/>
    <w:rsid w:val="000353C9"/>
    <w:rsid w:val="00035719"/>
    <w:rsid w:val="00041EA6"/>
    <w:rsid w:val="000420A8"/>
    <w:rsid w:val="00043E36"/>
    <w:rsid w:val="00046215"/>
    <w:rsid w:val="00050014"/>
    <w:rsid w:val="000521F8"/>
    <w:rsid w:val="00061B26"/>
    <w:rsid w:val="00064380"/>
    <w:rsid w:val="00065039"/>
    <w:rsid w:val="00067124"/>
    <w:rsid w:val="00073A0D"/>
    <w:rsid w:val="00073C60"/>
    <w:rsid w:val="00076E3F"/>
    <w:rsid w:val="000778CC"/>
    <w:rsid w:val="000828A7"/>
    <w:rsid w:val="00083E9D"/>
    <w:rsid w:val="00086520"/>
    <w:rsid w:val="00087B41"/>
    <w:rsid w:val="000904B6"/>
    <w:rsid w:val="00094728"/>
    <w:rsid w:val="00095A88"/>
    <w:rsid w:val="00096552"/>
    <w:rsid w:val="00097B47"/>
    <w:rsid w:val="000A20D0"/>
    <w:rsid w:val="000A3343"/>
    <w:rsid w:val="000B2F0A"/>
    <w:rsid w:val="000B346D"/>
    <w:rsid w:val="000B4114"/>
    <w:rsid w:val="000B42F0"/>
    <w:rsid w:val="000B467E"/>
    <w:rsid w:val="000B61B0"/>
    <w:rsid w:val="000B6298"/>
    <w:rsid w:val="000B64A4"/>
    <w:rsid w:val="000C02AB"/>
    <w:rsid w:val="000C0891"/>
    <w:rsid w:val="000C2BC7"/>
    <w:rsid w:val="000C3C50"/>
    <w:rsid w:val="000C3F98"/>
    <w:rsid w:val="000C4108"/>
    <w:rsid w:val="000C44F2"/>
    <w:rsid w:val="000D4F6A"/>
    <w:rsid w:val="000D69F1"/>
    <w:rsid w:val="000D6DC8"/>
    <w:rsid w:val="000E0D62"/>
    <w:rsid w:val="000E528C"/>
    <w:rsid w:val="000F020C"/>
    <w:rsid w:val="000F03CD"/>
    <w:rsid w:val="000F45BD"/>
    <w:rsid w:val="000F6599"/>
    <w:rsid w:val="000F6EDF"/>
    <w:rsid w:val="0010099F"/>
    <w:rsid w:val="001016AD"/>
    <w:rsid w:val="00101F10"/>
    <w:rsid w:val="00102CF3"/>
    <w:rsid w:val="00103535"/>
    <w:rsid w:val="00104B44"/>
    <w:rsid w:val="0010569A"/>
    <w:rsid w:val="00113315"/>
    <w:rsid w:val="0011381C"/>
    <w:rsid w:val="001149F7"/>
    <w:rsid w:val="00116237"/>
    <w:rsid w:val="00117793"/>
    <w:rsid w:val="00122210"/>
    <w:rsid w:val="001243D6"/>
    <w:rsid w:val="00124D75"/>
    <w:rsid w:val="00124EB4"/>
    <w:rsid w:val="001300E5"/>
    <w:rsid w:val="001323E3"/>
    <w:rsid w:val="00133414"/>
    <w:rsid w:val="00135D66"/>
    <w:rsid w:val="00137349"/>
    <w:rsid w:val="00140334"/>
    <w:rsid w:val="00142DD1"/>
    <w:rsid w:val="00144CA7"/>
    <w:rsid w:val="0014583B"/>
    <w:rsid w:val="00146C2B"/>
    <w:rsid w:val="00151B03"/>
    <w:rsid w:val="001524E6"/>
    <w:rsid w:val="0015292C"/>
    <w:rsid w:val="001529D6"/>
    <w:rsid w:val="001535F2"/>
    <w:rsid w:val="00153A18"/>
    <w:rsid w:val="00156253"/>
    <w:rsid w:val="001564AA"/>
    <w:rsid w:val="00162747"/>
    <w:rsid w:val="00162D93"/>
    <w:rsid w:val="001632D1"/>
    <w:rsid w:val="00164B66"/>
    <w:rsid w:val="001658C3"/>
    <w:rsid w:val="00165FD5"/>
    <w:rsid w:val="00167109"/>
    <w:rsid w:val="00173B4E"/>
    <w:rsid w:val="00176629"/>
    <w:rsid w:val="00176EBE"/>
    <w:rsid w:val="00177775"/>
    <w:rsid w:val="001874FD"/>
    <w:rsid w:val="00191D64"/>
    <w:rsid w:val="00193631"/>
    <w:rsid w:val="00194721"/>
    <w:rsid w:val="00194BC6"/>
    <w:rsid w:val="001A3638"/>
    <w:rsid w:val="001A53D3"/>
    <w:rsid w:val="001B02AE"/>
    <w:rsid w:val="001B0D65"/>
    <w:rsid w:val="001B28B4"/>
    <w:rsid w:val="001B708A"/>
    <w:rsid w:val="001B78D6"/>
    <w:rsid w:val="001C35C7"/>
    <w:rsid w:val="001C47D9"/>
    <w:rsid w:val="001C5B3C"/>
    <w:rsid w:val="001C615C"/>
    <w:rsid w:val="001D0E60"/>
    <w:rsid w:val="001D35C5"/>
    <w:rsid w:val="001E027C"/>
    <w:rsid w:val="001E201F"/>
    <w:rsid w:val="001E2101"/>
    <w:rsid w:val="001E3205"/>
    <w:rsid w:val="001E4696"/>
    <w:rsid w:val="001E5647"/>
    <w:rsid w:val="001E5A54"/>
    <w:rsid w:val="001E7B30"/>
    <w:rsid w:val="001F34D7"/>
    <w:rsid w:val="001F40E3"/>
    <w:rsid w:val="001F4188"/>
    <w:rsid w:val="001F425A"/>
    <w:rsid w:val="001F486F"/>
    <w:rsid w:val="001F4E97"/>
    <w:rsid w:val="001F50A1"/>
    <w:rsid w:val="001F6B49"/>
    <w:rsid w:val="00200BB2"/>
    <w:rsid w:val="002018BE"/>
    <w:rsid w:val="002024BE"/>
    <w:rsid w:val="00202D92"/>
    <w:rsid w:val="00203274"/>
    <w:rsid w:val="002039C4"/>
    <w:rsid w:val="0020405F"/>
    <w:rsid w:val="00204E4C"/>
    <w:rsid w:val="00210943"/>
    <w:rsid w:val="00215536"/>
    <w:rsid w:val="002208B3"/>
    <w:rsid w:val="00221F92"/>
    <w:rsid w:val="0022308F"/>
    <w:rsid w:val="002235EE"/>
    <w:rsid w:val="002255E4"/>
    <w:rsid w:val="00226BE1"/>
    <w:rsid w:val="00227A69"/>
    <w:rsid w:val="00232DDF"/>
    <w:rsid w:val="00235DE4"/>
    <w:rsid w:val="002422F2"/>
    <w:rsid w:val="002437FB"/>
    <w:rsid w:val="00244199"/>
    <w:rsid w:val="00244F14"/>
    <w:rsid w:val="00247808"/>
    <w:rsid w:val="00255435"/>
    <w:rsid w:val="00255ACE"/>
    <w:rsid w:val="00256D81"/>
    <w:rsid w:val="00261F97"/>
    <w:rsid w:val="00262963"/>
    <w:rsid w:val="002655BD"/>
    <w:rsid w:val="00265979"/>
    <w:rsid w:val="00265A20"/>
    <w:rsid w:val="00265B83"/>
    <w:rsid w:val="00266655"/>
    <w:rsid w:val="00266C85"/>
    <w:rsid w:val="00270091"/>
    <w:rsid w:val="00271D9D"/>
    <w:rsid w:val="00272765"/>
    <w:rsid w:val="00272D80"/>
    <w:rsid w:val="002737B6"/>
    <w:rsid w:val="0027388C"/>
    <w:rsid w:val="002769F5"/>
    <w:rsid w:val="00280085"/>
    <w:rsid w:val="0028013B"/>
    <w:rsid w:val="00280A29"/>
    <w:rsid w:val="002874F9"/>
    <w:rsid w:val="0029092C"/>
    <w:rsid w:val="00290D7C"/>
    <w:rsid w:val="002915BB"/>
    <w:rsid w:val="002928CF"/>
    <w:rsid w:val="00293841"/>
    <w:rsid w:val="0029399A"/>
    <w:rsid w:val="00294679"/>
    <w:rsid w:val="00296289"/>
    <w:rsid w:val="002A18AA"/>
    <w:rsid w:val="002A28DB"/>
    <w:rsid w:val="002A40CB"/>
    <w:rsid w:val="002A72B9"/>
    <w:rsid w:val="002B01F5"/>
    <w:rsid w:val="002B242F"/>
    <w:rsid w:val="002B3FDF"/>
    <w:rsid w:val="002B47B2"/>
    <w:rsid w:val="002B4C27"/>
    <w:rsid w:val="002B5CC7"/>
    <w:rsid w:val="002B71D9"/>
    <w:rsid w:val="002C3E2E"/>
    <w:rsid w:val="002C47E8"/>
    <w:rsid w:val="002C6F89"/>
    <w:rsid w:val="002D280D"/>
    <w:rsid w:val="002D2B48"/>
    <w:rsid w:val="002D3228"/>
    <w:rsid w:val="002D4F3F"/>
    <w:rsid w:val="002D75B4"/>
    <w:rsid w:val="002E42F4"/>
    <w:rsid w:val="002E4681"/>
    <w:rsid w:val="002E4881"/>
    <w:rsid w:val="002E5191"/>
    <w:rsid w:val="002E68A4"/>
    <w:rsid w:val="002E782C"/>
    <w:rsid w:val="002E7F3D"/>
    <w:rsid w:val="002F1C92"/>
    <w:rsid w:val="002F4616"/>
    <w:rsid w:val="002F5305"/>
    <w:rsid w:val="002F590A"/>
    <w:rsid w:val="002F635A"/>
    <w:rsid w:val="00303BD6"/>
    <w:rsid w:val="00305745"/>
    <w:rsid w:val="00305F6D"/>
    <w:rsid w:val="00307DAC"/>
    <w:rsid w:val="00310B81"/>
    <w:rsid w:val="00312613"/>
    <w:rsid w:val="0031280D"/>
    <w:rsid w:val="0031397B"/>
    <w:rsid w:val="0031473A"/>
    <w:rsid w:val="0031784D"/>
    <w:rsid w:val="003213D7"/>
    <w:rsid w:val="00322064"/>
    <w:rsid w:val="00322A35"/>
    <w:rsid w:val="0032685D"/>
    <w:rsid w:val="0032746B"/>
    <w:rsid w:val="003316B0"/>
    <w:rsid w:val="00333A92"/>
    <w:rsid w:val="00333F3C"/>
    <w:rsid w:val="00333FD5"/>
    <w:rsid w:val="0034565E"/>
    <w:rsid w:val="00346C46"/>
    <w:rsid w:val="0034773E"/>
    <w:rsid w:val="00350AA3"/>
    <w:rsid w:val="00356FFA"/>
    <w:rsid w:val="00357C1B"/>
    <w:rsid w:val="00361B45"/>
    <w:rsid w:val="0036290E"/>
    <w:rsid w:val="003629C6"/>
    <w:rsid w:val="00362E89"/>
    <w:rsid w:val="003647CF"/>
    <w:rsid w:val="00364EF6"/>
    <w:rsid w:val="003670C5"/>
    <w:rsid w:val="00367C0D"/>
    <w:rsid w:val="00372002"/>
    <w:rsid w:val="00372651"/>
    <w:rsid w:val="0037376B"/>
    <w:rsid w:val="003751D4"/>
    <w:rsid w:val="00375955"/>
    <w:rsid w:val="00376BE4"/>
    <w:rsid w:val="003801B3"/>
    <w:rsid w:val="00380372"/>
    <w:rsid w:val="00385BE3"/>
    <w:rsid w:val="003869C4"/>
    <w:rsid w:val="0038785A"/>
    <w:rsid w:val="00394190"/>
    <w:rsid w:val="00394A3E"/>
    <w:rsid w:val="003950E0"/>
    <w:rsid w:val="00395C9D"/>
    <w:rsid w:val="00396FDA"/>
    <w:rsid w:val="00397695"/>
    <w:rsid w:val="00397892"/>
    <w:rsid w:val="003A05C3"/>
    <w:rsid w:val="003A1AE5"/>
    <w:rsid w:val="003A52E6"/>
    <w:rsid w:val="003A59F2"/>
    <w:rsid w:val="003A7B38"/>
    <w:rsid w:val="003A7D4A"/>
    <w:rsid w:val="003B035D"/>
    <w:rsid w:val="003B0E1B"/>
    <w:rsid w:val="003B129D"/>
    <w:rsid w:val="003B3087"/>
    <w:rsid w:val="003B373F"/>
    <w:rsid w:val="003C1B05"/>
    <w:rsid w:val="003C1B68"/>
    <w:rsid w:val="003C270E"/>
    <w:rsid w:val="003C7BD2"/>
    <w:rsid w:val="003D29CB"/>
    <w:rsid w:val="003D3192"/>
    <w:rsid w:val="003D3475"/>
    <w:rsid w:val="003E0FA8"/>
    <w:rsid w:val="003E7CDF"/>
    <w:rsid w:val="003F02D0"/>
    <w:rsid w:val="003F107E"/>
    <w:rsid w:val="003F23E1"/>
    <w:rsid w:val="003F2EFF"/>
    <w:rsid w:val="003F3481"/>
    <w:rsid w:val="003F6678"/>
    <w:rsid w:val="00407AAC"/>
    <w:rsid w:val="004150DE"/>
    <w:rsid w:val="0041589A"/>
    <w:rsid w:val="00415B53"/>
    <w:rsid w:val="00416709"/>
    <w:rsid w:val="00416A19"/>
    <w:rsid w:val="004200A7"/>
    <w:rsid w:val="00420269"/>
    <w:rsid w:val="0042051C"/>
    <w:rsid w:val="004215EA"/>
    <w:rsid w:val="004224E4"/>
    <w:rsid w:val="004230E5"/>
    <w:rsid w:val="00423A7D"/>
    <w:rsid w:val="00423F68"/>
    <w:rsid w:val="00425014"/>
    <w:rsid w:val="00426BD6"/>
    <w:rsid w:val="004273AD"/>
    <w:rsid w:val="00430B25"/>
    <w:rsid w:val="004321E5"/>
    <w:rsid w:val="00432908"/>
    <w:rsid w:val="00434449"/>
    <w:rsid w:val="00436D40"/>
    <w:rsid w:val="00437EE1"/>
    <w:rsid w:val="0044330C"/>
    <w:rsid w:val="0044461A"/>
    <w:rsid w:val="00447A73"/>
    <w:rsid w:val="004500D0"/>
    <w:rsid w:val="00452297"/>
    <w:rsid w:val="00452DC1"/>
    <w:rsid w:val="00456F21"/>
    <w:rsid w:val="004611C6"/>
    <w:rsid w:val="004626EB"/>
    <w:rsid w:val="004630DB"/>
    <w:rsid w:val="00464A16"/>
    <w:rsid w:val="00475DB3"/>
    <w:rsid w:val="00483617"/>
    <w:rsid w:val="004837DD"/>
    <w:rsid w:val="00483BF3"/>
    <w:rsid w:val="00484A3B"/>
    <w:rsid w:val="0048601E"/>
    <w:rsid w:val="00486638"/>
    <w:rsid w:val="00490EE4"/>
    <w:rsid w:val="004923A5"/>
    <w:rsid w:val="00494289"/>
    <w:rsid w:val="0049598A"/>
    <w:rsid w:val="004A1444"/>
    <w:rsid w:val="004A2B8D"/>
    <w:rsid w:val="004A45B1"/>
    <w:rsid w:val="004C2969"/>
    <w:rsid w:val="004C2FA9"/>
    <w:rsid w:val="004C30E4"/>
    <w:rsid w:val="004C45F2"/>
    <w:rsid w:val="004C4BAF"/>
    <w:rsid w:val="004C4D3D"/>
    <w:rsid w:val="004C64C0"/>
    <w:rsid w:val="004D0E20"/>
    <w:rsid w:val="004D2B51"/>
    <w:rsid w:val="004D6CE1"/>
    <w:rsid w:val="004D78D9"/>
    <w:rsid w:val="004E0A5A"/>
    <w:rsid w:val="004E23C4"/>
    <w:rsid w:val="004E3B58"/>
    <w:rsid w:val="004E3ED1"/>
    <w:rsid w:val="004F0A4A"/>
    <w:rsid w:val="004F0EBB"/>
    <w:rsid w:val="004F2795"/>
    <w:rsid w:val="004F46E4"/>
    <w:rsid w:val="004F5439"/>
    <w:rsid w:val="00504263"/>
    <w:rsid w:val="005048F3"/>
    <w:rsid w:val="00504D9D"/>
    <w:rsid w:val="005057E9"/>
    <w:rsid w:val="00505BEA"/>
    <w:rsid w:val="00506D80"/>
    <w:rsid w:val="00507A99"/>
    <w:rsid w:val="0051159B"/>
    <w:rsid w:val="00511A13"/>
    <w:rsid w:val="00515857"/>
    <w:rsid w:val="0051746B"/>
    <w:rsid w:val="005211F7"/>
    <w:rsid w:val="005230E7"/>
    <w:rsid w:val="005264EC"/>
    <w:rsid w:val="005278DD"/>
    <w:rsid w:val="005450B9"/>
    <w:rsid w:val="005451FC"/>
    <w:rsid w:val="00545C6D"/>
    <w:rsid w:val="005475F4"/>
    <w:rsid w:val="00547CEE"/>
    <w:rsid w:val="00554D40"/>
    <w:rsid w:val="00560677"/>
    <w:rsid w:val="00560B75"/>
    <w:rsid w:val="00561A1F"/>
    <w:rsid w:val="00565340"/>
    <w:rsid w:val="00566C2F"/>
    <w:rsid w:val="0057158D"/>
    <w:rsid w:val="00571E48"/>
    <w:rsid w:val="005732F2"/>
    <w:rsid w:val="00574625"/>
    <w:rsid w:val="005749D8"/>
    <w:rsid w:val="00576107"/>
    <w:rsid w:val="00576453"/>
    <w:rsid w:val="00577EFA"/>
    <w:rsid w:val="00580416"/>
    <w:rsid w:val="0058161C"/>
    <w:rsid w:val="00583409"/>
    <w:rsid w:val="00585DAD"/>
    <w:rsid w:val="005868C2"/>
    <w:rsid w:val="005922C8"/>
    <w:rsid w:val="005936BC"/>
    <w:rsid w:val="00595F37"/>
    <w:rsid w:val="005A2CDC"/>
    <w:rsid w:val="005A2EBB"/>
    <w:rsid w:val="005A33FE"/>
    <w:rsid w:val="005A3941"/>
    <w:rsid w:val="005A4944"/>
    <w:rsid w:val="005A6393"/>
    <w:rsid w:val="005B6C30"/>
    <w:rsid w:val="005B728D"/>
    <w:rsid w:val="005C6862"/>
    <w:rsid w:val="005C7E26"/>
    <w:rsid w:val="005D4F62"/>
    <w:rsid w:val="005D553A"/>
    <w:rsid w:val="005D5D95"/>
    <w:rsid w:val="005D6673"/>
    <w:rsid w:val="005E01D4"/>
    <w:rsid w:val="005E1F82"/>
    <w:rsid w:val="005F195F"/>
    <w:rsid w:val="005F2FB9"/>
    <w:rsid w:val="005F3674"/>
    <w:rsid w:val="005F385B"/>
    <w:rsid w:val="005F554A"/>
    <w:rsid w:val="005F67D7"/>
    <w:rsid w:val="00601415"/>
    <w:rsid w:val="006014EF"/>
    <w:rsid w:val="00602400"/>
    <w:rsid w:val="0060276B"/>
    <w:rsid w:val="00603A57"/>
    <w:rsid w:val="00603AEE"/>
    <w:rsid w:val="00605358"/>
    <w:rsid w:val="00605FC1"/>
    <w:rsid w:val="00606093"/>
    <w:rsid w:val="006062AE"/>
    <w:rsid w:val="006108EA"/>
    <w:rsid w:val="0061247C"/>
    <w:rsid w:val="00613935"/>
    <w:rsid w:val="00613C17"/>
    <w:rsid w:val="00614851"/>
    <w:rsid w:val="0061626E"/>
    <w:rsid w:val="00616F20"/>
    <w:rsid w:val="00620A4B"/>
    <w:rsid w:val="006212C6"/>
    <w:rsid w:val="0062134C"/>
    <w:rsid w:val="00623A71"/>
    <w:rsid w:val="00632571"/>
    <w:rsid w:val="006401C1"/>
    <w:rsid w:val="006456A5"/>
    <w:rsid w:val="00646099"/>
    <w:rsid w:val="00665449"/>
    <w:rsid w:val="00665B3F"/>
    <w:rsid w:val="00665C15"/>
    <w:rsid w:val="00673A20"/>
    <w:rsid w:val="006746F5"/>
    <w:rsid w:val="0067554B"/>
    <w:rsid w:val="00676A49"/>
    <w:rsid w:val="00680E0A"/>
    <w:rsid w:val="00683573"/>
    <w:rsid w:val="006865FA"/>
    <w:rsid w:val="00687B55"/>
    <w:rsid w:val="00693E86"/>
    <w:rsid w:val="00694577"/>
    <w:rsid w:val="0069594F"/>
    <w:rsid w:val="00695CE4"/>
    <w:rsid w:val="006A3B64"/>
    <w:rsid w:val="006A5766"/>
    <w:rsid w:val="006A74A7"/>
    <w:rsid w:val="006A7717"/>
    <w:rsid w:val="006B05F5"/>
    <w:rsid w:val="006B1F7D"/>
    <w:rsid w:val="006B2A27"/>
    <w:rsid w:val="006B2E39"/>
    <w:rsid w:val="006B5597"/>
    <w:rsid w:val="006B5EA6"/>
    <w:rsid w:val="006B64EE"/>
    <w:rsid w:val="006C099B"/>
    <w:rsid w:val="006C24AB"/>
    <w:rsid w:val="006C5E90"/>
    <w:rsid w:val="006D063C"/>
    <w:rsid w:val="006D2112"/>
    <w:rsid w:val="006D7495"/>
    <w:rsid w:val="006D7FA9"/>
    <w:rsid w:val="006D7FD1"/>
    <w:rsid w:val="006E1565"/>
    <w:rsid w:val="006E2B28"/>
    <w:rsid w:val="006E3469"/>
    <w:rsid w:val="006E465F"/>
    <w:rsid w:val="006E596D"/>
    <w:rsid w:val="006E6F57"/>
    <w:rsid w:val="006E7042"/>
    <w:rsid w:val="006E796A"/>
    <w:rsid w:val="006F0AEB"/>
    <w:rsid w:val="006F306A"/>
    <w:rsid w:val="006F36A4"/>
    <w:rsid w:val="006F4EB1"/>
    <w:rsid w:val="006F6F70"/>
    <w:rsid w:val="00703A3C"/>
    <w:rsid w:val="00703EB3"/>
    <w:rsid w:val="00704544"/>
    <w:rsid w:val="00707175"/>
    <w:rsid w:val="00707BCC"/>
    <w:rsid w:val="00712045"/>
    <w:rsid w:val="00714C59"/>
    <w:rsid w:val="0071643B"/>
    <w:rsid w:val="007164CB"/>
    <w:rsid w:val="00716A96"/>
    <w:rsid w:val="00717929"/>
    <w:rsid w:val="00721AC6"/>
    <w:rsid w:val="00723640"/>
    <w:rsid w:val="00726044"/>
    <w:rsid w:val="00726827"/>
    <w:rsid w:val="00726916"/>
    <w:rsid w:val="00727CF3"/>
    <w:rsid w:val="0073085D"/>
    <w:rsid w:val="007325D9"/>
    <w:rsid w:val="0073595B"/>
    <w:rsid w:val="00736CA6"/>
    <w:rsid w:val="007401F5"/>
    <w:rsid w:val="00746B87"/>
    <w:rsid w:val="007475F9"/>
    <w:rsid w:val="007501C2"/>
    <w:rsid w:val="00754DE9"/>
    <w:rsid w:val="007571EF"/>
    <w:rsid w:val="00761F28"/>
    <w:rsid w:val="007626E6"/>
    <w:rsid w:val="007627D4"/>
    <w:rsid w:val="00762ACC"/>
    <w:rsid w:val="00762DBF"/>
    <w:rsid w:val="00764533"/>
    <w:rsid w:val="00765D66"/>
    <w:rsid w:val="0076624E"/>
    <w:rsid w:val="007679E9"/>
    <w:rsid w:val="00771254"/>
    <w:rsid w:val="007728A1"/>
    <w:rsid w:val="00773D80"/>
    <w:rsid w:val="00777A7A"/>
    <w:rsid w:val="00780579"/>
    <w:rsid w:val="00780A8D"/>
    <w:rsid w:val="00785199"/>
    <w:rsid w:val="0078544F"/>
    <w:rsid w:val="00785E49"/>
    <w:rsid w:val="00786E45"/>
    <w:rsid w:val="0078714A"/>
    <w:rsid w:val="00787228"/>
    <w:rsid w:val="00791B72"/>
    <w:rsid w:val="00795472"/>
    <w:rsid w:val="007955D8"/>
    <w:rsid w:val="007B0C3D"/>
    <w:rsid w:val="007B1E4C"/>
    <w:rsid w:val="007B4959"/>
    <w:rsid w:val="007B4B09"/>
    <w:rsid w:val="007B4C20"/>
    <w:rsid w:val="007B7A8D"/>
    <w:rsid w:val="007C306E"/>
    <w:rsid w:val="007C3DF6"/>
    <w:rsid w:val="007C5453"/>
    <w:rsid w:val="007C56E6"/>
    <w:rsid w:val="007C5831"/>
    <w:rsid w:val="007C7958"/>
    <w:rsid w:val="007D1093"/>
    <w:rsid w:val="007D2CCA"/>
    <w:rsid w:val="007D4223"/>
    <w:rsid w:val="007D52EB"/>
    <w:rsid w:val="007D5A08"/>
    <w:rsid w:val="007D6119"/>
    <w:rsid w:val="007D7AD6"/>
    <w:rsid w:val="007E0045"/>
    <w:rsid w:val="007E21C5"/>
    <w:rsid w:val="007E586C"/>
    <w:rsid w:val="007E78EC"/>
    <w:rsid w:val="007E7D03"/>
    <w:rsid w:val="007F0874"/>
    <w:rsid w:val="007F1E0C"/>
    <w:rsid w:val="007F4BD7"/>
    <w:rsid w:val="007F529A"/>
    <w:rsid w:val="007F5CB7"/>
    <w:rsid w:val="007F74D8"/>
    <w:rsid w:val="00805A05"/>
    <w:rsid w:val="00807EAE"/>
    <w:rsid w:val="00807F80"/>
    <w:rsid w:val="00810BA9"/>
    <w:rsid w:val="00820741"/>
    <w:rsid w:val="008225A2"/>
    <w:rsid w:val="00830AC2"/>
    <w:rsid w:val="008315C7"/>
    <w:rsid w:val="008334FE"/>
    <w:rsid w:val="0083538A"/>
    <w:rsid w:val="00835E58"/>
    <w:rsid w:val="0083689F"/>
    <w:rsid w:val="00837774"/>
    <w:rsid w:val="008410DA"/>
    <w:rsid w:val="0084435B"/>
    <w:rsid w:val="00844642"/>
    <w:rsid w:val="00844DC0"/>
    <w:rsid w:val="00847D66"/>
    <w:rsid w:val="00847EF1"/>
    <w:rsid w:val="008528A7"/>
    <w:rsid w:val="00852AA4"/>
    <w:rsid w:val="00854AE9"/>
    <w:rsid w:val="00854C6D"/>
    <w:rsid w:val="00857B6D"/>
    <w:rsid w:val="00860D16"/>
    <w:rsid w:val="00860D51"/>
    <w:rsid w:val="00863A2B"/>
    <w:rsid w:val="00864387"/>
    <w:rsid w:val="00864A26"/>
    <w:rsid w:val="00864D43"/>
    <w:rsid w:val="00865462"/>
    <w:rsid w:val="00872E34"/>
    <w:rsid w:val="008745B6"/>
    <w:rsid w:val="00876015"/>
    <w:rsid w:val="00877442"/>
    <w:rsid w:val="00877788"/>
    <w:rsid w:val="00886F33"/>
    <w:rsid w:val="008876F5"/>
    <w:rsid w:val="00890B35"/>
    <w:rsid w:val="0089143C"/>
    <w:rsid w:val="00894EF8"/>
    <w:rsid w:val="008A2252"/>
    <w:rsid w:val="008A2975"/>
    <w:rsid w:val="008A3608"/>
    <w:rsid w:val="008A4D5E"/>
    <w:rsid w:val="008A573C"/>
    <w:rsid w:val="008A606D"/>
    <w:rsid w:val="008A6BA9"/>
    <w:rsid w:val="008A7D45"/>
    <w:rsid w:val="008B3E9F"/>
    <w:rsid w:val="008B4609"/>
    <w:rsid w:val="008B522B"/>
    <w:rsid w:val="008B5266"/>
    <w:rsid w:val="008B558B"/>
    <w:rsid w:val="008C070A"/>
    <w:rsid w:val="008C318A"/>
    <w:rsid w:val="008C3BE8"/>
    <w:rsid w:val="008C46F0"/>
    <w:rsid w:val="008C4BE7"/>
    <w:rsid w:val="008C5285"/>
    <w:rsid w:val="008C65A6"/>
    <w:rsid w:val="008C6DD0"/>
    <w:rsid w:val="008D12E1"/>
    <w:rsid w:val="008D2DB0"/>
    <w:rsid w:val="008D34A5"/>
    <w:rsid w:val="008D493D"/>
    <w:rsid w:val="008D5B11"/>
    <w:rsid w:val="008E0889"/>
    <w:rsid w:val="008E20A6"/>
    <w:rsid w:val="008E2D8C"/>
    <w:rsid w:val="008F1587"/>
    <w:rsid w:val="008F28C6"/>
    <w:rsid w:val="008F2CE7"/>
    <w:rsid w:val="008F7FD7"/>
    <w:rsid w:val="00900030"/>
    <w:rsid w:val="00901826"/>
    <w:rsid w:val="009026FE"/>
    <w:rsid w:val="009035D7"/>
    <w:rsid w:val="00905D31"/>
    <w:rsid w:val="009060BD"/>
    <w:rsid w:val="00907640"/>
    <w:rsid w:val="00907DC1"/>
    <w:rsid w:val="0091023D"/>
    <w:rsid w:val="009144B7"/>
    <w:rsid w:val="00914C93"/>
    <w:rsid w:val="00921071"/>
    <w:rsid w:val="00922F97"/>
    <w:rsid w:val="0092339F"/>
    <w:rsid w:val="009238CE"/>
    <w:rsid w:val="0092490B"/>
    <w:rsid w:val="00927577"/>
    <w:rsid w:val="0093411C"/>
    <w:rsid w:val="00934A5F"/>
    <w:rsid w:val="00934DD0"/>
    <w:rsid w:val="00935477"/>
    <w:rsid w:val="00943626"/>
    <w:rsid w:val="00944071"/>
    <w:rsid w:val="009463E1"/>
    <w:rsid w:val="009473A3"/>
    <w:rsid w:val="00947B4F"/>
    <w:rsid w:val="00947D51"/>
    <w:rsid w:val="00951E22"/>
    <w:rsid w:val="00952A02"/>
    <w:rsid w:val="009535E0"/>
    <w:rsid w:val="009573BD"/>
    <w:rsid w:val="00960D11"/>
    <w:rsid w:val="009616F4"/>
    <w:rsid w:val="00961BEE"/>
    <w:rsid w:val="009634A1"/>
    <w:rsid w:val="00963AFC"/>
    <w:rsid w:val="00964CFF"/>
    <w:rsid w:val="00964E1A"/>
    <w:rsid w:val="00965071"/>
    <w:rsid w:val="00965F8B"/>
    <w:rsid w:val="00967116"/>
    <w:rsid w:val="0097030D"/>
    <w:rsid w:val="00972838"/>
    <w:rsid w:val="00974B9C"/>
    <w:rsid w:val="00975E70"/>
    <w:rsid w:val="0098059C"/>
    <w:rsid w:val="009816FB"/>
    <w:rsid w:val="009838B1"/>
    <w:rsid w:val="00983A65"/>
    <w:rsid w:val="009849CC"/>
    <w:rsid w:val="00985881"/>
    <w:rsid w:val="009859B1"/>
    <w:rsid w:val="00987A43"/>
    <w:rsid w:val="00987EEB"/>
    <w:rsid w:val="00992870"/>
    <w:rsid w:val="00992DA6"/>
    <w:rsid w:val="0099463E"/>
    <w:rsid w:val="00995747"/>
    <w:rsid w:val="009964E8"/>
    <w:rsid w:val="00997658"/>
    <w:rsid w:val="009A02FB"/>
    <w:rsid w:val="009A14A7"/>
    <w:rsid w:val="009A3FC7"/>
    <w:rsid w:val="009A540D"/>
    <w:rsid w:val="009A7FE6"/>
    <w:rsid w:val="009B0A81"/>
    <w:rsid w:val="009B2AC6"/>
    <w:rsid w:val="009B2C76"/>
    <w:rsid w:val="009B2D9F"/>
    <w:rsid w:val="009B6F38"/>
    <w:rsid w:val="009C50D6"/>
    <w:rsid w:val="009C6B7F"/>
    <w:rsid w:val="009D10E6"/>
    <w:rsid w:val="009D1F62"/>
    <w:rsid w:val="009D40C9"/>
    <w:rsid w:val="009E04D2"/>
    <w:rsid w:val="009E17D6"/>
    <w:rsid w:val="009E1AB6"/>
    <w:rsid w:val="009E4612"/>
    <w:rsid w:val="009E5B0C"/>
    <w:rsid w:val="009E6575"/>
    <w:rsid w:val="009E686A"/>
    <w:rsid w:val="009E692E"/>
    <w:rsid w:val="009E6BAF"/>
    <w:rsid w:val="009F046C"/>
    <w:rsid w:val="009F0AA7"/>
    <w:rsid w:val="009F3129"/>
    <w:rsid w:val="009F34C0"/>
    <w:rsid w:val="009F78FE"/>
    <w:rsid w:val="009F7FAA"/>
    <w:rsid w:val="00A0004C"/>
    <w:rsid w:val="00A053B9"/>
    <w:rsid w:val="00A06A09"/>
    <w:rsid w:val="00A06D24"/>
    <w:rsid w:val="00A1343E"/>
    <w:rsid w:val="00A13BF2"/>
    <w:rsid w:val="00A149CD"/>
    <w:rsid w:val="00A16223"/>
    <w:rsid w:val="00A162BA"/>
    <w:rsid w:val="00A177EC"/>
    <w:rsid w:val="00A1792C"/>
    <w:rsid w:val="00A20E95"/>
    <w:rsid w:val="00A2149F"/>
    <w:rsid w:val="00A237D7"/>
    <w:rsid w:val="00A23C27"/>
    <w:rsid w:val="00A2710B"/>
    <w:rsid w:val="00A27B1F"/>
    <w:rsid w:val="00A30534"/>
    <w:rsid w:val="00A308A1"/>
    <w:rsid w:val="00A320BA"/>
    <w:rsid w:val="00A35BC4"/>
    <w:rsid w:val="00A36638"/>
    <w:rsid w:val="00A36F43"/>
    <w:rsid w:val="00A400FA"/>
    <w:rsid w:val="00A40B88"/>
    <w:rsid w:val="00A41D20"/>
    <w:rsid w:val="00A44058"/>
    <w:rsid w:val="00A44998"/>
    <w:rsid w:val="00A44DC2"/>
    <w:rsid w:val="00A45D30"/>
    <w:rsid w:val="00A46E48"/>
    <w:rsid w:val="00A47D83"/>
    <w:rsid w:val="00A50A74"/>
    <w:rsid w:val="00A512DD"/>
    <w:rsid w:val="00A52B8F"/>
    <w:rsid w:val="00A542AE"/>
    <w:rsid w:val="00A54CA4"/>
    <w:rsid w:val="00A56E13"/>
    <w:rsid w:val="00A57212"/>
    <w:rsid w:val="00A6087D"/>
    <w:rsid w:val="00A63E99"/>
    <w:rsid w:val="00A64396"/>
    <w:rsid w:val="00A667E1"/>
    <w:rsid w:val="00A678F3"/>
    <w:rsid w:val="00A70A55"/>
    <w:rsid w:val="00A725C1"/>
    <w:rsid w:val="00A72BDC"/>
    <w:rsid w:val="00A77790"/>
    <w:rsid w:val="00A8205B"/>
    <w:rsid w:val="00A8373A"/>
    <w:rsid w:val="00A92962"/>
    <w:rsid w:val="00A96758"/>
    <w:rsid w:val="00A97056"/>
    <w:rsid w:val="00A97741"/>
    <w:rsid w:val="00A97847"/>
    <w:rsid w:val="00AA1AD2"/>
    <w:rsid w:val="00AA209E"/>
    <w:rsid w:val="00AA2291"/>
    <w:rsid w:val="00AB24B0"/>
    <w:rsid w:val="00AB46CB"/>
    <w:rsid w:val="00AB5179"/>
    <w:rsid w:val="00AB6B74"/>
    <w:rsid w:val="00AC2374"/>
    <w:rsid w:val="00AC3586"/>
    <w:rsid w:val="00AD5FB0"/>
    <w:rsid w:val="00AD720E"/>
    <w:rsid w:val="00AE0E55"/>
    <w:rsid w:val="00AE14C1"/>
    <w:rsid w:val="00AE17A6"/>
    <w:rsid w:val="00AE216E"/>
    <w:rsid w:val="00AE57F3"/>
    <w:rsid w:val="00AE74FA"/>
    <w:rsid w:val="00AE7C47"/>
    <w:rsid w:val="00AE7CFC"/>
    <w:rsid w:val="00AF32DA"/>
    <w:rsid w:val="00AF6C40"/>
    <w:rsid w:val="00AF6FF2"/>
    <w:rsid w:val="00B0088A"/>
    <w:rsid w:val="00B022A4"/>
    <w:rsid w:val="00B02C5B"/>
    <w:rsid w:val="00B03894"/>
    <w:rsid w:val="00B04B36"/>
    <w:rsid w:val="00B0555B"/>
    <w:rsid w:val="00B058C0"/>
    <w:rsid w:val="00B05DE8"/>
    <w:rsid w:val="00B06B27"/>
    <w:rsid w:val="00B137E0"/>
    <w:rsid w:val="00B146F8"/>
    <w:rsid w:val="00B20D32"/>
    <w:rsid w:val="00B20E86"/>
    <w:rsid w:val="00B2301E"/>
    <w:rsid w:val="00B24604"/>
    <w:rsid w:val="00B31036"/>
    <w:rsid w:val="00B313FA"/>
    <w:rsid w:val="00B326D7"/>
    <w:rsid w:val="00B338B6"/>
    <w:rsid w:val="00B4233B"/>
    <w:rsid w:val="00B423D4"/>
    <w:rsid w:val="00B50E0C"/>
    <w:rsid w:val="00B52FD8"/>
    <w:rsid w:val="00B531E1"/>
    <w:rsid w:val="00B53BEF"/>
    <w:rsid w:val="00B5603D"/>
    <w:rsid w:val="00B56231"/>
    <w:rsid w:val="00B566D2"/>
    <w:rsid w:val="00B574B6"/>
    <w:rsid w:val="00B60CB2"/>
    <w:rsid w:val="00B613BA"/>
    <w:rsid w:val="00B61973"/>
    <w:rsid w:val="00B61D6F"/>
    <w:rsid w:val="00B627FC"/>
    <w:rsid w:val="00B62BD3"/>
    <w:rsid w:val="00B633CE"/>
    <w:rsid w:val="00B6619A"/>
    <w:rsid w:val="00B666A3"/>
    <w:rsid w:val="00B676F6"/>
    <w:rsid w:val="00B70F62"/>
    <w:rsid w:val="00B729FC"/>
    <w:rsid w:val="00B74591"/>
    <w:rsid w:val="00B766FC"/>
    <w:rsid w:val="00B80054"/>
    <w:rsid w:val="00B80555"/>
    <w:rsid w:val="00B828EC"/>
    <w:rsid w:val="00B8327B"/>
    <w:rsid w:val="00B8414F"/>
    <w:rsid w:val="00B850D1"/>
    <w:rsid w:val="00B859A7"/>
    <w:rsid w:val="00B87D48"/>
    <w:rsid w:val="00B91746"/>
    <w:rsid w:val="00B93D3D"/>
    <w:rsid w:val="00B94AC9"/>
    <w:rsid w:val="00B97D05"/>
    <w:rsid w:val="00BA0B64"/>
    <w:rsid w:val="00BA402A"/>
    <w:rsid w:val="00BA677D"/>
    <w:rsid w:val="00BB2273"/>
    <w:rsid w:val="00BB33BB"/>
    <w:rsid w:val="00BB34AA"/>
    <w:rsid w:val="00BB3B38"/>
    <w:rsid w:val="00BB4E1D"/>
    <w:rsid w:val="00BB5398"/>
    <w:rsid w:val="00BB5FE7"/>
    <w:rsid w:val="00BC133E"/>
    <w:rsid w:val="00BC1CD1"/>
    <w:rsid w:val="00BC1FAE"/>
    <w:rsid w:val="00BC22C2"/>
    <w:rsid w:val="00BC64B2"/>
    <w:rsid w:val="00BD3224"/>
    <w:rsid w:val="00BD3DF5"/>
    <w:rsid w:val="00BE2A25"/>
    <w:rsid w:val="00BE501F"/>
    <w:rsid w:val="00BE562B"/>
    <w:rsid w:val="00BE7163"/>
    <w:rsid w:val="00BE73CD"/>
    <w:rsid w:val="00BE7A9D"/>
    <w:rsid w:val="00BF29EB"/>
    <w:rsid w:val="00BF48BE"/>
    <w:rsid w:val="00BF5BFC"/>
    <w:rsid w:val="00BF7719"/>
    <w:rsid w:val="00C0034A"/>
    <w:rsid w:val="00C02772"/>
    <w:rsid w:val="00C10A17"/>
    <w:rsid w:val="00C12E2D"/>
    <w:rsid w:val="00C17823"/>
    <w:rsid w:val="00C20A88"/>
    <w:rsid w:val="00C20BB1"/>
    <w:rsid w:val="00C22DD1"/>
    <w:rsid w:val="00C25027"/>
    <w:rsid w:val="00C25A8E"/>
    <w:rsid w:val="00C269EA"/>
    <w:rsid w:val="00C346FE"/>
    <w:rsid w:val="00C352F4"/>
    <w:rsid w:val="00C375AF"/>
    <w:rsid w:val="00C41D24"/>
    <w:rsid w:val="00C437CE"/>
    <w:rsid w:val="00C4681E"/>
    <w:rsid w:val="00C5089F"/>
    <w:rsid w:val="00C516BB"/>
    <w:rsid w:val="00C52BE9"/>
    <w:rsid w:val="00C52E74"/>
    <w:rsid w:val="00C53407"/>
    <w:rsid w:val="00C54D6B"/>
    <w:rsid w:val="00C61254"/>
    <w:rsid w:val="00C62C33"/>
    <w:rsid w:val="00C63295"/>
    <w:rsid w:val="00C642D3"/>
    <w:rsid w:val="00C666B2"/>
    <w:rsid w:val="00C72439"/>
    <w:rsid w:val="00C72AC1"/>
    <w:rsid w:val="00C73758"/>
    <w:rsid w:val="00C737E5"/>
    <w:rsid w:val="00C73C0E"/>
    <w:rsid w:val="00C74606"/>
    <w:rsid w:val="00C74C9B"/>
    <w:rsid w:val="00C8125D"/>
    <w:rsid w:val="00C82C1C"/>
    <w:rsid w:val="00C841DB"/>
    <w:rsid w:val="00C84306"/>
    <w:rsid w:val="00C847A3"/>
    <w:rsid w:val="00C85279"/>
    <w:rsid w:val="00C90D22"/>
    <w:rsid w:val="00C923C8"/>
    <w:rsid w:val="00C92AC4"/>
    <w:rsid w:val="00C92BFF"/>
    <w:rsid w:val="00C96203"/>
    <w:rsid w:val="00CA1CDF"/>
    <w:rsid w:val="00CA2F7F"/>
    <w:rsid w:val="00CA52BA"/>
    <w:rsid w:val="00CA670F"/>
    <w:rsid w:val="00CB14F3"/>
    <w:rsid w:val="00CB3D1D"/>
    <w:rsid w:val="00CB6BFE"/>
    <w:rsid w:val="00CC1A46"/>
    <w:rsid w:val="00CC514D"/>
    <w:rsid w:val="00CC6B11"/>
    <w:rsid w:val="00CD17D1"/>
    <w:rsid w:val="00CD33B8"/>
    <w:rsid w:val="00CD4479"/>
    <w:rsid w:val="00CD65E6"/>
    <w:rsid w:val="00CE1BB3"/>
    <w:rsid w:val="00CE416E"/>
    <w:rsid w:val="00CE4BE6"/>
    <w:rsid w:val="00CE57ED"/>
    <w:rsid w:val="00CE6FFF"/>
    <w:rsid w:val="00CF0070"/>
    <w:rsid w:val="00CF1842"/>
    <w:rsid w:val="00CF25F1"/>
    <w:rsid w:val="00CF58CE"/>
    <w:rsid w:val="00CF64AA"/>
    <w:rsid w:val="00D007C1"/>
    <w:rsid w:val="00D00AEA"/>
    <w:rsid w:val="00D02BD2"/>
    <w:rsid w:val="00D05919"/>
    <w:rsid w:val="00D11946"/>
    <w:rsid w:val="00D12D10"/>
    <w:rsid w:val="00D12FE9"/>
    <w:rsid w:val="00D1346E"/>
    <w:rsid w:val="00D14DFB"/>
    <w:rsid w:val="00D15F4C"/>
    <w:rsid w:val="00D20974"/>
    <w:rsid w:val="00D21D53"/>
    <w:rsid w:val="00D23106"/>
    <w:rsid w:val="00D254F8"/>
    <w:rsid w:val="00D26459"/>
    <w:rsid w:val="00D27F96"/>
    <w:rsid w:val="00D32EB6"/>
    <w:rsid w:val="00D33831"/>
    <w:rsid w:val="00D349E5"/>
    <w:rsid w:val="00D3534F"/>
    <w:rsid w:val="00D3764F"/>
    <w:rsid w:val="00D40888"/>
    <w:rsid w:val="00D43C96"/>
    <w:rsid w:val="00D44B89"/>
    <w:rsid w:val="00D45EDF"/>
    <w:rsid w:val="00D466B3"/>
    <w:rsid w:val="00D47556"/>
    <w:rsid w:val="00D529D4"/>
    <w:rsid w:val="00D52D26"/>
    <w:rsid w:val="00D52EAE"/>
    <w:rsid w:val="00D54A48"/>
    <w:rsid w:val="00D558E6"/>
    <w:rsid w:val="00D55DC0"/>
    <w:rsid w:val="00D56DA6"/>
    <w:rsid w:val="00D604F8"/>
    <w:rsid w:val="00D60B5A"/>
    <w:rsid w:val="00D63C6D"/>
    <w:rsid w:val="00D66AE5"/>
    <w:rsid w:val="00D72686"/>
    <w:rsid w:val="00D736A3"/>
    <w:rsid w:val="00D7460B"/>
    <w:rsid w:val="00D7517D"/>
    <w:rsid w:val="00D829DA"/>
    <w:rsid w:val="00D86407"/>
    <w:rsid w:val="00D87AFC"/>
    <w:rsid w:val="00D90A1B"/>
    <w:rsid w:val="00D94068"/>
    <w:rsid w:val="00D96BB7"/>
    <w:rsid w:val="00D97A12"/>
    <w:rsid w:val="00D97A4F"/>
    <w:rsid w:val="00DA49EA"/>
    <w:rsid w:val="00DB0B26"/>
    <w:rsid w:val="00DB179A"/>
    <w:rsid w:val="00DB3301"/>
    <w:rsid w:val="00DB5CE9"/>
    <w:rsid w:val="00DC0047"/>
    <w:rsid w:val="00DC1087"/>
    <w:rsid w:val="00DC1967"/>
    <w:rsid w:val="00DC551E"/>
    <w:rsid w:val="00DD1BB9"/>
    <w:rsid w:val="00DD52F1"/>
    <w:rsid w:val="00DE0DE4"/>
    <w:rsid w:val="00DE5118"/>
    <w:rsid w:val="00DE518D"/>
    <w:rsid w:val="00DE7460"/>
    <w:rsid w:val="00DF077F"/>
    <w:rsid w:val="00DF3685"/>
    <w:rsid w:val="00DF515E"/>
    <w:rsid w:val="00DF5A9B"/>
    <w:rsid w:val="00DF6725"/>
    <w:rsid w:val="00E01505"/>
    <w:rsid w:val="00E017E6"/>
    <w:rsid w:val="00E02D6E"/>
    <w:rsid w:val="00E05F29"/>
    <w:rsid w:val="00E07521"/>
    <w:rsid w:val="00E117D3"/>
    <w:rsid w:val="00E1188C"/>
    <w:rsid w:val="00E159E3"/>
    <w:rsid w:val="00E1756A"/>
    <w:rsid w:val="00E21769"/>
    <w:rsid w:val="00E22589"/>
    <w:rsid w:val="00E23FB4"/>
    <w:rsid w:val="00E24CBB"/>
    <w:rsid w:val="00E275BA"/>
    <w:rsid w:val="00E27B17"/>
    <w:rsid w:val="00E359A7"/>
    <w:rsid w:val="00E35FBE"/>
    <w:rsid w:val="00E368C2"/>
    <w:rsid w:val="00E459D4"/>
    <w:rsid w:val="00E45F96"/>
    <w:rsid w:val="00E524F0"/>
    <w:rsid w:val="00E52778"/>
    <w:rsid w:val="00E5443C"/>
    <w:rsid w:val="00E564FE"/>
    <w:rsid w:val="00E574B4"/>
    <w:rsid w:val="00E57561"/>
    <w:rsid w:val="00E62EDC"/>
    <w:rsid w:val="00E64670"/>
    <w:rsid w:val="00E678FF"/>
    <w:rsid w:val="00E706EF"/>
    <w:rsid w:val="00E75D38"/>
    <w:rsid w:val="00E7616A"/>
    <w:rsid w:val="00E775EB"/>
    <w:rsid w:val="00E77E96"/>
    <w:rsid w:val="00E82ED8"/>
    <w:rsid w:val="00E833B3"/>
    <w:rsid w:val="00E8579F"/>
    <w:rsid w:val="00E85E16"/>
    <w:rsid w:val="00E90DA2"/>
    <w:rsid w:val="00E93AD5"/>
    <w:rsid w:val="00E943E2"/>
    <w:rsid w:val="00E96E67"/>
    <w:rsid w:val="00E975AF"/>
    <w:rsid w:val="00EA022F"/>
    <w:rsid w:val="00EA06F8"/>
    <w:rsid w:val="00EA0A41"/>
    <w:rsid w:val="00EA4658"/>
    <w:rsid w:val="00EA48BB"/>
    <w:rsid w:val="00EA4E8B"/>
    <w:rsid w:val="00EA5EDA"/>
    <w:rsid w:val="00EA6D96"/>
    <w:rsid w:val="00EA7830"/>
    <w:rsid w:val="00EB2010"/>
    <w:rsid w:val="00EB5AEA"/>
    <w:rsid w:val="00EC2BC8"/>
    <w:rsid w:val="00EC2C51"/>
    <w:rsid w:val="00EC4360"/>
    <w:rsid w:val="00EC532A"/>
    <w:rsid w:val="00EC5617"/>
    <w:rsid w:val="00ED138E"/>
    <w:rsid w:val="00ED27BD"/>
    <w:rsid w:val="00ED3251"/>
    <w:rsid w:val="00ED3DAF"/>
    <w:rsid w:val="00ED418C"/>
    <w:rsid w:val="00ED4523"/>
    <w:rsid w:val="00ED6D19"/>
    <w:rsid w:val="00EE1513"/>
    <w:rsid w:val="00EE433A"/>
    <w:rsid w:val="00EE573C"/>
    <w:rsid w:val="00EE62A0"/>
    <w:rsid w:val="00EE631F"/>
    <w:rsid w:val="00EE660B"/>
    <w:rsid w:val="00EE6A3D"/>
    <w:rsid w:val="00EF076C"/>
    <w:rsid w:val="00EF1512"/>
    <w:rsid w:val="00EF17A6"/>
    <w:rsid w:val="00EF25B3"/>
    <w:rsid w:val="00EF2E97"/>
    <w:rsid w:val="00EF3463"/>
    <w:rsid w:val="00EF4285"/>
    <w:rsid w:val="00EF4EEA"/>
    <w:rsid w:val="00EF6492"/>
    <w:rsid w:val="00EF707D"/>
    <w:rsid w:val="00F0025E"/>
    <w:rsid w:val="00F059EF"/>
    <w:rsid w:val="00F06736"/>
    <w:rsid w:val="00F156BF"/>
    <w:rsid w:val="00F15D04"/>
    <w:rsid w:val="00F170C4"/>
    <w:rsid w:val="00F17F1A"/>
    <w:rsid w:val="00F21F81"/>
    <w:rsid w:val="00F26271"/>
    <w:rsid w:val="00F263BF"/>
    <w:rsid w:val="00F271AA"/>
    <w:rsid w:val="00F27234"/>
    <w:rsid w:val="00F35462"/>
    <w:rsid w:val="00F36732"/>
    <w:rsid w:val="00F44E90"/>
    <w:rsid w:val="00F45E1E"/>
    <w:rsid w:val="00F468E7"/>
    <w:rsid w:val="00F51B64"/>
    <w:rsid w:val="00F5202B"/>
    <w:rsid w:val="00F57D13"/>
    <w:rsid w:val="00F57D61"/>
    <w:rsid w:val="00F60E5F"/>
    <w:rsid w:val="00F614F1"/>
    <w:rsid w:val="00F64B78"/>
    <w:rsid w:val="00F653D4"/>
    <w:rsid w:val="00F70329"/>
    <w:rsid w:val="00F70599"/>
    <w:rsid w:val="00F707C9"/>
    <w:rsid w:val="00F7099C"/>
    <w:rsid w:val="00F70FD6"/>
    <w:rsid w:val="00F72556"/>
    <w:rsid w:val="00F74E63"/>
    <w:rsid w:val="00F75566"/>
    <w:rsid w:val="00F8312D"/>
    <w:rsid w:val="00F83A4D"/>
    <w:rsid w:val="00F83D3B"/>
    <w:rsid w:val="00F8500D"/>
    <w:rsid w:val="00F85430"/>
    <w:rsid w:val="00F90597"/>
    <w:rsid w:val="00F96A9E"/>
    <w:rsid w:val="00F97086"/>
    <w:rsid w:val="00F9714D"/>
    <w:rsid w:val="00FA058B"/>
    <w:rsid w:val="00FA26AC"/>
    <w:rsid w:val="00FA35A4"/>
    <w:rsid w:val="00FA5F43"/>
    <w:rsid w:val="00FA72FC"/>
    <w:rsid w:val="00FA76DB"/>
    <w:rsid w:val="00FA7771"/>
    <w:rsid w:val="00FA79FC"/>
    <w:rsid w:val="00FB0440"/>
    <w:rsid w:val="00FB4070"/>
    <w:rsid w:val="00FB55CC"/>
    <w:rsid w:val="00FC0380"/>
    <w:rsid w:val="00FC050A"/>
    <w:rsid w:val="00FC19C6"/>
    <w:rsid w:val="00FC33AB"/>
    <w:rsid w:val="00FC3D0B"/>
    <w:rsid w:val="00FC4644"/>
    <w:rsid w:val="00FD1709"/>
    <w:rsid w:val="00FD1E58"/>
    <w:rsid w:val="00FD388A"/>
    <w:rsid w:val="00FD4DE8"/>
    <w:rsid w:val="00FD4E9D"/>
    <w:rsid w:val="00FD60B3"/>
    <w:rsid w:val="00FD7725"/>
    <w:rsid w:val="00FE0145"/>
    <w:rsid w:val="00FE13B1"/>
    <w:rsid w:val="00FE14E7"/>
    <w:rsid w:val="00FE232D"/>
    <w:rsid w:val="00FE4596"/>
    <w:rsid w:val="00FE484F"/>
    <w:rsid w:val="00FE5A90"/>
    <w:rsid w:val="00FE6024"/>
    <w:rsid w:val="00FE61B6"/>
    <w:rsid w:val="00FE6A82"/>
    <w:rsid w:val="00FE7394"/>
    <w:rsid w:val="00FF1BC9"/>
    <w:rsid w:val="00FF2449"/>
    <w:rsid w:val="00FF2EB1"/>
    <w:rsid w:val="00FF6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DA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56DA6"/>
    <w:pPr>
      <w:keepNext/>
      <w:spacing w:before="240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56DA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56DA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E518D"/>
    <w:rPr>
      <w:rFonts w:ascii="Cambria" w:hAnsi="Cambria"/>
      <w:b/>
      <w:kern w:val="32"/>
      <w:sz w:val="32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E518D"/>
    <w:rPr>
      <w:rFonts w:ascii="Calibri" w:hAnsi="Calibri"/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E518D"/>
    <w:rPr>
      <w:rFonts w:ascii="Calibri" w:hAnsi="Calibri"/>
      <w:b/>
      <w:i/>
      <w:sz w:val="26"/>
    </w:rPr>
  </w:style>
  <w:style w:type="paragraph" w:styleId="NormalWeb">
    <w:name w:val="Normal (Web)"/>
    <w:basedOn w:val="Normal"/>
    <w:uiPriority w:val="99"/>
    <w:semiHidden/>
    <w:rsid w:val="00D56DA6"/>
    <w:pPr>
      <w:spacing w:before="100" w:after="100"/>
    </w:pPr>
    <w:rPr>
      <w:szCs w:val="20"/>
    </w:rPr>
  </w:style>
  <w:style w:type="paragraph" w:styleId="BodyText2">
    <w:name w:val="Body Text 2"/>
    <w:basedOn w:val="Normal"/>
    <w:link w:val="BodyText2Char"/>
    <w:uiPriority w:val="99"/>
    <w:semiHidden/>
    <w:rsid w:val="00D56DA6"/>
    <w:pPr>
      <w:jc w:val="both"/>
    </w:pPr>
    <w:rPr>
      <w:rFonts w:ascii="Courier New" w:hAnsi="Courier New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7D52EB"/>
    <w:rPr>
      <w:rFonts w:ascii="Courier New" w:hAnsi="Courier New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rsid w:val="00D56DA6"/>
    <w:pPr>
      <w:ind w:left="5040" w:hanging="3612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DE518D"/>
    <w:rPr>
      <w:sz w:val="16"/>
    </w:rPr>
  </w:style>
  <w:style w:type="paragraph" w:styleId="BodyText">
    <w:name w:val="Body Text"/>
    <w:basedOn w:val="Normal"/>
    <w:link w:val="BodyTextChar"/>
    <w:uiPriority w:val="99"/>
    <w:semiHidden/>
    <w:rsid w:val="00D56DA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E518D"/>
    <w:rPr>
      <w:sz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D56DA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E518D"/>
    <w:rPr>
      <w:sz w:val="24"/>
    </w:rPr>
  </w:style>
  <w:style w:type="paragraph" w:styleId="CommentText">
    <w:name w:val="annotation text"/>
    <w:basedOn w:val="Normal"/>
    <w:link w:val="CommentTextChar"/>
    <w:uiPriority w:val="99"/>
    <w:semiHidden/>
    <w:rsid w:val="00D56DA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E501F"/>
  </w:style>
  <w:style w:type="paragraph" w:styleId="ListParagraph">
    <w:name w:val="List Paragraph"/>
    <w:basedOn w:val="Normal"/>
    <w:uiPriority w:val="99"/>
    <w:qFormat/>
    <w:rsid w:val="00D56DA6"/>
    <w:pPr>
      <w:ind w:left="708"/>
    </w:pPr>
  </w:style>
  <w:style w:type="character" w:styleId="Emphasis">
    <w:name w:val="Emphasis"/>
    <w:basedOn w:val="DefaultParagraphFont"/>
    <w:uiPriority w:val="99"/>
    <w:qFormat/>
    <w:rsid w:val="003A59F2"/>
    <w:rPr>
      <w:rFonts w:cs="Times New Roman"/>
      <w:i/>
    </w:rPr>
  </w:style>
  <w:style w:type="character" w:styleId="Hyperlink">
    <w:name w:val="Hyperlink"/>
    <w:basedOn w:val="DefaultParagraphFont"/>
    <w:uiPriority w:val="99"/>
    <w:semiHidden/>
    <w:rsid w:val="00204E4C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2D2B48"/>
    <w:rPr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E518D"/>
    <w:rPr>
      <w:sz w:val="2"/>
    </w:rPr>
  </w:style>
  <w:style w:type="paragraph" w:styleId="DocumentMap">
    <w:name w:val="Document Map"/>
    <w:basedOn w:val="Normal"/>
    <w:link w:val="DocumentMapChar"/>
    <w:uiPriority w:val="99"/>
    <w:semiHidden/>
    <w:rsid w:val="00820741"/>
    <w:pPr>
      <w:shd w:val="clear" w:color="auto" w:fill="000080"/>
    </w:pPr>
    <w:rPr>
      <w:sz w:val="2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E518D"/>
    <w:rPr>
      <w:sz w:val="2"/>
    </w:rPr>
  </w:style>
  <w:style w:type="character" w:styleId="CommentReference">
    <w:name w:val="annotation reference"/>
    <w:basedOn w:val="DefaultParagraphFont"/>
    <w:uiPriority w:val="99"/>
    <w:rsid w:val="00BE501F"/>
    <w:rPr>
      <w:rFonts w:cs="Times New Roman"/>
      <w:sz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E501F"/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BE501F"/>
  </w:style>
  <w:style w:type="character" w:styleId="Strong">
    <w:name w:val="Strong"/>
    <w:basedOn w:val="DefaultParagraphFont"/>
    <w:uiPriority w:val="99"/>
    <w:qFormat/>
    <w:rsid w:val="0098059C"/>
    <w:rPr>
      <w:rFonts w:cs="Times New Roman"/>
      <w:b/>
    </w:rPr>
  </w:style>
  <w:style w:type="paragraph" w:styleId="FootnoteText">
    <w:name w:val="footnote text"/>
    <w:basedOn w:val="Normal"/>
    <w:link w:val="FootnoteTextChar"/>
    <w:uiPriority w:val="99"/>
    <w:rsid w:val="00B8414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B8414F"/>
  </w:style>
  <w:style w:type="character" w:styleId="FootnoteReference">
    <w:name w:val="footnote reference"/>
    <w:basedOn w:val="DefaultParagraphFont"/>
    <w:uiPriority w:val="99"/>
    <w:rsid w:val="00B8414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61485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14851"/>
    <w:rPr>
      <w:sz w:val="24"/>
    </w:rPr>
  </w:style>
  <w:style w:type="paragraph" w:styleId="Footer">
    <w:name w:val="footer"/>
    <w:basedOn w:val="Normal"/>
    <w:link w:val="FooterChar"/>
    <w:uiPriority w:val="99"/>
    <w:rsid w:val="0061485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14851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802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8021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21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212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ps@ops.sre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8</Pages>
  <Words>2961</Words>
  <Characters>17769</Characters>
  <Application>Microsoft Office Outlook</Application>
  <DocSecurity>0</DocSecurity>
  <Lines>0</Lines>
  <Paragraphs>0</Paragraphs>
  <ScaleCrop>false</ScaleCrop>
  <Company>mps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Katarzyna Kolodziej</dc:creator>
  <cp:keywords/>
  <dc:description/>
  <cp:lastModifiedBy>pc1</cp:lastModifiedBy>
  <cp:revision>17</cp:revision>
  <cp:lastPrinted>2016-11-28T11:53:00Z</cp:lastPrinted>
  <dcterms:created xsi:type="dcterms:W3CDTF">2016-11-28T03:23:00Z</dcterms:created>
  <dcterms:modified xsi:type="dcterms:W3CDTF">2017-11-30T10:54:00Z</dcterms:modified>
</cp:coreProperties>
</file>